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AC8B195" w14:textId="77777777" w:rsidR="00DC1B46" w:rsidRPr="00F670F2" w:rsidRDefault="007A3130">
      <w:pPr>
        <w:jc w:val="center"/>
        <w:rPr>
          <w:rFonts w:cs="Times New Roman"/>
          <w:b/>
          <w:bCs/>
          <w:sz w:val="22"/>
          <w:szCs w:val="22"/>
        </w:rPr>
      </w:pPr>
      <w:r w:rsidRPr="00F670F2">
        <w:rPr>
          <w:rFonts w:cs="Times New Roman"/>
          <w:b/>
          <w:bCs/>
          <w:noProof/>
          <w:sz w:val="22"/>
          <w:szCs w:val="22"/>
          <w:lang w:eastAsia="en-US" w:bidi="ar-SA"/>
        </w:rPr>
        <mc:AlternateContent>
          <mc:Choice Requires="wps">
            <w:drawing>
              <wp:anchor distT="0" distB="0" distL="114300" distR="114300" simplePos="0" relativeHeight="251656704" behindDoc="0" locked="0" layoutInCell="1" allowOverlap="1" wp14:anchorId="321DDAA7" wp14:editId="3E5A1676">
                <wp:simplePos x="0" y="0"/>
                <wp:positionH relativeFrom="column">
                  <wp:posOffset>3667125</wp:posOffset>
                </wp:positionH>
                <wp:positionV relativeFrom="paragraph">
                  <wp:posOffset>-628650</wp:posOffset>
                </wp:positionV>
                <wp:extent cx="2714625" cy="971550"/>
                <wp:effectExtent l="0" t="317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486012" w14:textId="77777777" w:rsidR="00515E2C" w:rsidRPr="0011738B" w:rsidRDefault="00515E2C" w:rsidP="007A3130">
                            <w:pPr>
                              <w:tabs>
                                <w:tab w:val="right" w:leader="underscore" w:pos="3960"/>
                              </w:tabs>
                              <w:spacing w:line="360" w:lineRule="auto"/>
                            </w:pPr>
                            <w:r w:rsidRPr="0011738B">
                              <w:t xml:space="preserve">Contestant Number: </w:t>
                            </w:r>
                            <w:r w:rsidRPr="0011738B">
                              <w:tab/>
                            </w:r>
                          </w:p>
                          <w:p w14:paraId="3D9A6F3A" w14:textId="77777777" w:rsidR="00515E2C" w:rsidRPr="0011738B" w:rsidRDefault="00515E2C" w:rsidP="007A3130">
                            <w:pPr>
                              <w:tabs>
                                <w:tab w:val="left" w:pos="2160"/>
                                <w:tab w:val="right" w:leader="underscore" w:pos="3960"/>
                              </w:tabs>
                              <w:spacing w:line="360" w:lineRule="auto"/>
                            </w:pPr>
                            <w:r w:rsidRPr="0011738B">
                              <w:tab/>
                              <w:t xml:space="preserve">Time: </w:t>
                            </w:r>
                            <w:r w:rsidRPr="0011738B">
                              <w:tab/>
                            </w:r>
                          </w:p>
                          <w:p w14:paraId="68A9D1FE" w14:textId="77777777" w:rsidR="00515E2C" w:rsidRPr="0011738B" w:rsidRDefault="00515E2C" w:rsidP="007A3130">
                            <w:pPr>
                              <w:tabs>
                                <w:tab w:val="left" w:pos="2160"/>
                                <w:tab w:val="right" w:leader="underscore" w:pos="3960"/>
                              </w:tabs>
                              <w:spacing w:line="360" w:lineRule="auto"/>
                            </w:pPr>
                            <w:r w:rsidRPr="0011738B">
                              <w:tab/>
                              <w:t xml:space="preserve">Rank: </w:t>
                            </w:r>
                            <w:r w:rsidRPr="0011738B">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1DDAA7" id="_x0000_t202" coordsize="21600,21600" o:spt="202" path="m,l,21600r21600,l21600,xe">
                <v:stroke joinstyle="miter"/>
                <v:path gradientshapeok="t" o:connecttype="rect"/>
              </v:shapetype>
              <v:shape id="Text Box 2" o:spid="_x0000_s1026" type="#_x0000_t202" style="position:absolute;left:0;text-align:left;margin-left:288.75pt;margin-top:-49.5pt;width:213.75pt;height:7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" stroked="f">
                <v:textbox>
                  <w:txbxContent>
                    <w:p w14:paraId="52486012" w14:textId="77777777" w:rsidR="00515E2C" w:rsidRPr="0011738B" w:rsidRDefault="00515E2C" w:rsidP="007A3130">
                      <w:pPr>
                        <w:tabs>
                          <w:tab w:val="right" w:leader="underscore" w:pos="3960"/>
                        </w:tabs>
                        <w:spacing w:line="360" w:lineRule="auto"/>
                      </w:pPr>
                      <w:r w:rsidRPr="0011738B">
                        <w:t xml:space="preserve">Contestant Number: </w:t>
                      </w:r>
                      <w:r w:rsidRPr="0011738B">
                        <w:tab/>
                      </w:r>
                    </w:p>
                    <w:p w14:paraId="3D9A6F3A" w14:textId="77777777" w:rsidR="00515E2C" w:rsidRPr="0011738B" w:rsidRDefault="00515E2C" w:rsidP="007A3130">
                      <w:pPr>
                        <w:tabs>
                          <w:tab w:val="left" w:pos="2160"/>
                          <w:tab w:val="right" w:leader="underscore" w:pos="3960"/>
                        </w:tabs>
                        <w:spacing w:line="360" w:lineRule="auto"/>
                      </w:pPr>
                      <w:r w:rsidRPr="0011738B">
                        <w:tab/>
                        <w:t xml:space="preserve">Time: </w:t>
                      </w:r>
                      <w:r w:rsidRPr="0011738B">
                        <w:tab/>
                      </w:r>
                    </w:p>
                    <w:p w14:paraId="68A9D1FE" w14:textId="77777777" w:rsidR="00515E2C" w:rsidRPr="0011738B" w:rsidRDefault="00515E2C" w:rsidP="007A3130">
                      <w:pPr>
                        <w:tabs>
                          <w:tab w:val="left" w:pos="2160"/>
                          <w:tab w:val="right" w:leader="underscore" w:pos="3960"/>
                        </w:tabs>
                        <w:spacing w:line="360" w:lineRule="auto"/>
                      </w:pPr>
                      <w:r w:rsidRPr="0011738B">
                        <w:tab/>
                        <w:t xml:space="preserve">Rank: </w:t>
                      </w:r>
                      <w:r w:rsidRPr="0011738B">
                        <w:tab/>
                      </w:r>
                    </w:p>
                  </w:txbxContent>
                </v:textbox>
              </v:shape>
            </w:pict>
          </mc:Fallback>
        </mc:AlternateContent>
      </w:r>
    </w:p>
    <w:p w14:paraId="40518575" w14:textId="77777777" w:rsidR="007A3130" w:rsidRPr="00F670F2" w:rsidRDefault="007A3130" w:rsidP="00B14DA9">
      <w:pPr>
        <w:jc w:val="center"/>
        <w:outlineLvl w:val="0"/>
        <w:rPr>
          <w:rFonts w:ascii="Arial" w:hAnsi="Arial"/>
          <w:b/>
          <w:bCs/>
          <w:sz w:val="48"/>
          <w:szCs w:val="48"/>
        </w:rPr>
      </w:pPr>
    </w:p>
    <w:p w14:paraId="1279BBAA" w14:textId="77777777" w:rsidR="00B14DA9" w:rsidRPr="00F670F2" w:rsidRDefault="007A3130" w:rsidP="00B14DA9">
      <w:pPr>
        <w:jc w:val="center"/>
        <w:outlineLvl w:val="0"/>
        <w:rPr>
          <w:rFonts w:cs="Times New Roman"/>
          <w:b/>
          <w:bCs/>
          <w:sz w:val="56"/>
          <w:szCs w:val="56"/>
        </w:rPr>
      </w:pPr>
      <w:r w:rsidRPr="00F670F2">
        <w:rPr>
          <w:rFonts w:cs="Times New Roman"/>
          <w:b/>
          <w:bCs/>
          <w:sz w:val="56"/>
          <w:szCs w:val="56"/>
        </w:rPr>
        <w:t>SYSTEM</w:t>
      </w:r>
      <w:r w:rsidR="00785AF3" w:rsidRPr="00F670F2">
        <w:rPr>
          <w:rFonts w:cs="Times New Roman"/>
          <w:b/>
          <w:bCs/>
          <w:sz w:val="56"/>
          <w:szCs w:val="56"/>
        </w:rPr>
        <w:t>S</w:t>
      </w:r>
      <w:r w:rsidRPr="00F670F2">
        <w:rPr>
          <w:rFonts w:cs="Times New Roman"/>
          <w:b/>
          <w:bCs/>
          <w:sz w:val="56"/>
          <w:szCs w:val="56"/>
        </w:rPr>
        <w:t xml:space="preserve"> ADMINISTRATION</w:t>
      </w:r>
    </w:p>
    <w:p w14:paraId="63211A49" w14:textId="77777777" w:rsidR="007A3130" w:rsidRPr="00F670F2" w:rsidRDefault="007A3130" w:rsidP="00B14DA9">
      <w:pPr>
        <w:jc w:val="center"/>
        <w:outlineLvl w:val="0"/>
        <w:rPr>
          <w:rFonts w:cs="Times New Roman"/>
          <w:b/>
          <w:bCs/>
          <w:sz w:val="56"/>
          <w:szCs w:val="56"/>
        </w:rPr>
      </w:pPr>
      <w:r w:rsidRPr="00F670F2">
        <w:rPr>
          <w:rFonts w:cs="Times New Roman"/>
          <w:b/>
          <w:bCs/>
          <w:sz w:val="56"/>
          <w:szCs w:val="56"/>
        </w:rPr>
        <w:t>USING CISCO</w:t>
      </w:r>
      <w:r w:rsidRPr="00F670F2">
        <w:rPr>
          <w:rFonts w:cs="Times New Roman"/>
          <w:b/>
          <w:bCs/>
          <w:kern w:val="48"/>
          <w:sz w:val="56"/>
          <w:szCs w:val="56"/>
          <w:vertAlign w:val="superscript"/>
        </w:rPr>
        <w:t>®</w:t>
      </w:r>
    </w:p>
    <w:p w14:paraId="07FA3ED6" w14:textId="77777777" w:rsidR="00B14DA9" w:rsidRPr="00F670F2" w:rsidRDefault="00B14DA9" w:rsidP="00B14DA9">
      <w:pPr>
        <w:jc w:val="center"/>
        <w:outlineLvl w:val="0"/>
        <w:rPr>
          <w:b/>
          <w:bCs/>
          <w:sz w:val="56"/>
          <w:szCs w:val="56"/>
        </w:rPr>
      </w:pPr>
      <w:r w:rsidRPr="00F670F2">
        <w:rPr>
          <w:b/>
          <w:bCs/>
          <w:sz w:val="56"/>
          <w:szCs w:val="56"/>
        </w:rPr>
        <w:t>(</w:t>
      </w:r>
      <w:r w:rsidR="007A3130" w:rsidRPr="00F670F2">
        <w:rPr>
          <w:b/>
          <w:bCs/>
          <w:sz w:val="56"/>
          <w:szCs w:val="56"/>
        </w:rPr>
        <w:t>315</w:t>
      </w:r>
      <w:r w:rsidRPr="00F670F2">
        <w:rPr>
          <w:b/>
          <w:bCs/>
          <w:sz w:val="56"/>
          <w:szCs w:val="56"/>
        </w:rPr>
        <w:t xml:space="preserve">) </w:t>
      </w:r>
    </w:p>
    <w:p w14:paraId="264942D4" w14:textId="77777777" w:rsidR="00B14DA9" w:rsidRPr="00F670F2" w:rsidRDefault="00B14DA9" w:rsidP="00B14DA9"/>
    <w:p w14:paraId="63958380" w14:textId="77777777" w:rsidR="00B14DA9" w:rsidRPr="00F670F2" w:rsidRDefault="00B14DA9" w:rsidP="00B14DA9"/>
    <w:p w14:paraId="79E2A016" w14:textId="77777777" w:rsidR="00B14DA9" w:rsidRPr="00F670F2" w:rsidRDefault="00B14DA9" w:rsidP="00B14DA9"/>
    <w:p w14:paraId="0192370D" w14:textId="77777777" w:rsidR="00012A90" w:rsidRPr="00012A90" w:rsidRDefault="00012A90" w:rsidP="00012A90">
      <w:pPr>
        <w:pStyle w:val="BodyText2"/>
        <w:jc w:val="center"/>
        <w:rPr>
          <w:rFonts w:cs="Times New Roman"/>
          <w:b/>
          <w:color w:val="C00000"/>
          <w:sz w:val="52"/>
        </w:rPr>
      </w:pPr>
      <w:r w:rsidRPr="00012A90">
        <w:rPr>
          <w:rFonts w:cs="Times New Roman"/>
          <w:b/>
          <w:color w:val="C00000"/>
          <w:sz w:val="52"/>
        </w:rPr>
        <w:t>REGIONAL – 2019</w:t>
      </w:r>
    </w:p>
    <w:p w14:paraId="3C100617" w14:textId="77777777" w:rsidR="00B14DA9" w:rsidRPr="00F670F2" w:rsidRDefault="00B14DA9" w:rsidP="00B14DA9"/>
    <w:p w14:paraId="4DC67254" w14:textId="77777777" w:rsidR="00B14DA9" w:rsidRPr="00F670F2" w:rsidRDefault="00B14DA9" w:rsidP="00B14DA9"/>
    <w:p w14:paraId="511CCF6A" w14:textId="77777777" w:rsidR="00737D43" w:rsidRPr="00F670F2" w:rsidRDefault="00737D43" w:rsidP="00737D43">
      <w:pPr>
        <w:pStyle w:val="Default"/>
      </w:pPr>
    </w:p>
    <w:p w14:paraId="594DF99C" w14:textId="77777777" w:rsidR="003B06F2" w:rsidRPr="00F670F2" w:rsidRDefault="003B06F2" w:rsidP="003B06F2">
      <w:pPr>
        <w:pStyle w:val="Default"/>
        <w:tabs>
          <w:tab w:val="left" w:pos="5760"/>
        </w:tabs>
        <w:ind w:firstLine="709"/>
        <w:rPr>
          <w:sz w:val="23"/>
          <w:szCs w:val="23"/>
        </w:rPr>
      </w:pPr>
    </w:p>
    <w:p w14:paraId="1F6DC94A" w14:textId="77777777" w:rsidR="00B14DA9" w:rsidRPr="00CC0F13" w:rsidRDefault="00737D43" w:rsidP="00737D43">
      <w:pPr>
        <w:tabs>
          <w:tab w:val="left" w:pos="5760"/>
        </w:tabs>
        <w:ind w:firstLine="1260"/>
        <w:rPr>
          <w:rFonts w:cs="Times New Roman"/>
          <w:b/>
          <w:bCs/>
          <w:i/>
          <w:iCs/>
        </w:rPr>
      </w:pPr>
      <w:r w:rsidRPr="00CC0F13">
        <w:rPr>
          <w:b/>
          <w:bCs/>
          <w:i/>
          <w:iCs/>
        </w:rPr>
        <w:t>TOTAL POINTS</w:t>
      </w:r>
      <w:r w:rsidR="003B06F2" w:rsidRPr="00CC0F13">
        <w:rPr>
          <w:b/>
          <w:bCs/>
          <w:i/>
          <w:iCs/>
        </w:rPr>
        <w:tab/>
      </w:r>
      <w:r w:rsidR="008C5146" w:rsidRPr="00807D55">
        <w:rPr>
          <w:bCs/>
          <w:i/>
          <w:iCs/>
        </w:rPr>
        <w:t xml:space="preserve"> ___________ (5</w:t>
      </w:r>
      <w:r w:rsidRPr="00807D55">
        <w:rPr>
          <w:bCs/>
          <w:i/>
          <w:iCs/>
        </w:rPr>
        <w:t>00 points)</w:t>
      </w:r>
    </w:p>
    <w:p w14:paraId="51CFD9C6" w14:textId="77777777" w:rsidR="00B14DA9" w:rsidRPr="00F670F2" w:rsidRDefault="00B14DA9" w:rsidP="00B14DA9">
      <w:pPr>
        <w:jc w:val="both"/>
        <w:rPr>
          <w:rFonts w:ascii="Arial" w:hAnsi="Arial" w:cs="Arial"/>
        </w:rPr>
      </w:pPr>
    </w:p>
    <w:p w14:paraId="2DE25C1E" w14:textId="77777777" w:rsidR="00B14DA9" w:rsidRPr="00F670F2" w:rsidRDefault="00B14DA9" w:rsidP="00B14DA9">
      <w:pPr>
        <w:jc w:val="both"/>
        <w:rPr>
          <w:rFonts w:ascii="Arial" w:hAnsi="Arial" w:cs="Arial"/>
        </w:rPr>
      </w:pPr>
    </w:p>
    <w:p w14:paraId="5FF4C6E9" w14:textId="77777777" w:rsidR="007A3130" w:rsidRPr="00F670F2" w:rsidRDefault="007A3130" w:rsidP="007A3130">
      <w:pPr>
        <w:tabs>
          <w:tab w:val="left" w:pos="1440"/>
          <w:tab w:val="left" w:pos="2880"/>
          <w:tab w:val="left" w:pos="6480"/>
          <w:tab w:val="right" w:pos="8640"/>
        </w:tabs>
        <w:rPr>
          <w:b/>
          <w:iCs/>
        </w:rPr>
      </w:pPr>
    </w:p>
    <w:p w14:paraId="4C7FB495" w14:textId="77777777" w:rsidR="007A3130" w:rsidRPr="00F670F2" w:rsidRDefault="007A3130" w:rsidP="007A3130">
      <w:pPr>
        <w:tabs>
          <w:tab w:val="left" w:pos="1440"/>
          <w:tab w:val="left" w:pos="2880"/>
          <w:tab w:val="left" w:pos="6480"/>
          <w:tab w:val="right" w:pos="8640"/>
        </w:tabs>
        <w:rPr>
          <w:b/>
          <w:iCs/>
        </w:rPr>
      </w:pPr>
      <w:r w:rsidRPr="00F670F2">
        <w:rPr>
          <w:b/>
          <w:iCs/>
          <w:noProof/>
          <w:lang w:eastAsia="en-US" w:bidi="ar-SA"/>
        </w:rPr>
        <mc:AlternateContent>
          <mc:Choice Requires="wps">
            <w:drawing>
              <wp:anchor distT="0" distB="0" distL="114300" distR="114300" simplePos="0" relativeHeight="251660800" behindDoc="1" locked="0" layoutInCell="1" allowOverlap="1" wp14:anchorId="211C8F10" wp14:editId="7ADA6BBC">
                <wp:simplePos x="0" y="0"/>
                <wp:positionH relativeFrom="column">
                  <wp:posOffset>-167640</wp:posOffset>
                </wp:positionH>
                <wp:positionV relativeFrom="paragraph">
                  <wp:posOffset>106589</wp:posOffset>
                </wp:positionV>
                <wp:extent cx="5712823" cy="1400175"/>
                <wp:effectExtent l="0" t="0" r="1524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823" cy="1400175"/>
                        </a:xfrm>
                        <a:prstGeom prst="rect">
                          <a:avLst/>
                        </a:prstGeom>
                        <a:solidFill>
                          <a:srgbClr val="D8D8D8"/>
                        </a:solidFill>
                        <a:ln w="9525">
                          <a:solidFill>
                            <a:srgbClr val="000000"/>
                          </a:solidFill>
                          <a:miter lim="800000"/>
                          <a:headEnd/>
                          <a:tailEnd/>
                        </a:ln>
                      </wps:spPr>
                      <wps:txbx>
                        <w:txbxContent>
                          <w:p w14:paraId="0C240934" w14:textId="77777777" w:rsidR="00515E2C" w:rsidRDefault="00515E2C" w:rsidP="007A313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C8F10" id="Text Box 3" o:spid="_x0000_s1027" type="#_x0000_t202" style="position:absolute;margin-left:-13.2pt;margin-top:8.4pt;width:449.85pt;height:11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" fillcolor="#d8d8d8">
                <v:textbox>
                  <w:txbxContent>
                    <w:p w14:paraId="0C240934" w14:textId="77777777" w:rsidR="00515E2C" w:rsidRDefault="00515E2C" w:rsidP="007A3130"/>
                  </w:txbxContent>
                </v:textbox>
              </v:shape>
            </w:pict>
          </mc:Fallback>
        </mc:AlternateContent>
      </w:r>
    </w:p>
    <w:p w14:paraId="5A3F8D19" w14:textId="77777777" w:rsidR="007A3130" w:rsidRPr="00F670F2" w:rsidRDefault="007A3130" w:rsidP="007A313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F670F2">
        <w:rPr>
          <w:b/>
          <w:sz w:val="22"/>
        </w:rPr>
        <w:t xml:space="preserve">Failure to adhere to any of the following rules will result in disqualification: </w:t>
      </w:r>
    </w:p>
    <w:p w14:paraId="5314D12C" w14:textId="77777777" w:rsidR="007A3130" w:rsidRPr="00F670F2" w:rsidRDefault="007A3130" w:rsidP="00CC0F13">
      <w:pPr>
        <w:widowControl/>
        <w:numPr>
          <w:ilvl w:val="0"/>
          <w:numId w:val="1"/>
        </w:numPr>
        <w:tabs>
          <w:tab w:val="clear" w:pos="1080"/>
        </w:tabs>
        <w:suppressAutoHyphens w:val="0"/>
        <w:ind w:left="720" w:right="90" w:hanging="360"/>
        <w:rPr>
          <w:b/>
          <w:sz w:val="22"/>
        </w:rPr>
      </w:pPr>
      <w:r w:rsidRPr="00F670F2">
        <w:rPr>
          <w:b/>
          <w:sz w:val="22"/>
        </w:rPr>
        <w:t xml:space="preserve">Contestant must hand in this test booklet and </w:t>
      </w:r>
      <w:r w:rsidR="0095015A" w:rsidRPr="00F670F2">
        <w:rPr>
          <w:b/>
          <w:sz w:val="22"/>
        </w:rPr>
        <w:t xml:space="preserve">all printouts. Failure to do so </w:t>
      </w:r>
      <w:r w:rsidRPr="00F670F2">
        <w:rPr>
          <w:b/>
          <w:sz w:val="22"/>
        </w:rPr>
        <w:t>will result in disqualification.</w:t>
      </w:r>
    </w:p>
    <w:p w14:paraId="60A95DB3" w14:textId="77777777" w:rsidR="007A3130" w:rsidRPr="00F670F2" w:rsidRDefault="007A3130" w:rsidP="00CC0F13">
      <w:pPr>
        <w:widowControl/>
        <w:numPr>
          <w:ilvl w:val="0"/>
          <w:numId w:val="1"/>
        </w:numPr>
        <w:tabs>
          <w:tab w:val="clear" w:pos="1080"/>
        </w:tabs>
        <w:suppressAutoHyphens w:val="0"/>
        <w:ind w:left="720" w:right="90" w:hanging="360"/>
        <w:rPr>
          <w:b/>
          <w:sz w:val="22"/>
        </w:rPr>
      </w:pPr>
      <w:r w:rsidRPr="00F670F2">
        <w:rPr>
          <w:b/>
          <w:sz w:val="22"/>
        </w:rPr>
        <w:t>No equipment, supplies, or materials other than those specified for this event are allowed in the testing area.  No previous BPA tests and/or sample tests or facsimile (handwritten, photocopied, or keyed) are allowed in the testing area.</w:t>
      </w:r>
    </w:p>
    <w:p w14:paraId="5C7C7843" w14:textId="77777777" w:rsidR="007A3130" w:rsidRPr="00F670F2" w:rsidRDefault="007A3130" w:rsidP="00CC0F13">
      <w:pPr>
        <w:widowControl/>
        <w:numPr>
          <w:ilvl w:val="0"/>
          <w:numId w:val="1"/>
        </w:numPr>
        <w:tabs>
          <w:tab w:val="clear" w:pos="1080"/>
        </w:tabs>
        <w:suppressAutoHyphens w:val="0"/>
        <w:ind w:left="720" w:right="90" w:hanging="360"/>
        <w:rPr>
          <w:sz w:val="22"/>
          <w:szCs w:val="22"/>
        </w:rPr>
      </w:pPr>
      <w:r w:rsidRPr="00F670F2">
        <w:rPr>
          <w:b/>
          <w:sz w:val="22"/>
        </w:rPr>
        <w:t xml:space="preserve">Electronic devices will be monitored according to ACT standards. </w:t>
      </w:r>
    </w:p>
    <w:p w14:paraId="2E1E932F" w14:textId="77777777" w:rsidR="007A3130" w:rsidRPr="00F670F2" w:rsidRDefault="007A3130" w:rsidP="007A3130">
      <w:pPr>
        <w:pStyle w:val="Header"/>
        <w:tabs>
          <w:tab w:val="clear" w:pos="4320"/>
          <w:tab w:val="clear" w:pos="8640"/>
          <w:tab w:val="left" w:pos="-1440"/>
        </w:tabs>
        <w:jc w:val="center"/>
        <w:rPr>
          <w:sz w:val="22"/>
        </w:rPr>
      </w:pPr>
    </w:p>
    <w:p w14:paraId="28E97533" w14:textId="77777777" w:rsidR="00CC0F13" w:rsidRDefault="00CC0F13" w:rsidP="00CC0F13">
      <w:pPr>
        <w:tabs>
          <w:tab w:val="left" w:pos="-360"/>
        </w:tabs>
        <w:ind w:right="86"/>
        <w:jc w:val="center"/>
        <w:rPr>
          <w:sz w:val="22"/>
          <w:szCs w:val="19"/>
        </w:rPr>
      </w:pPr>
    </w:p>
    <w:p w14:paraId="66013AAE" w14:textId="32F68D18" w:rsidR="007A3130" w:rsidRPr="00F670F2" w:rsidRDefault="007A3130" w:rsidP="0095015A">
      <w:pPr>
        <w:tabs>
          <w:tab w:val="left" w:pos="-360"/>
        </w:tabs>
        <w:spacing w:before="120"/>
        <w:ind w:right="90"/>
        <w:jc w:val="center"/>
        <w:rPr>
          <w:sz w:val="22"/>
          <w:szCs w:val="19"/>
        </w:rPr>
      </w:pPr>
      <w:r w:rsidRPr="00F670F2">
        <w:rPr>
          <w:sz w:val="22"/>
          <w:szCs w:val="19"/>
        </w:rPr>
        <w:t xml:space="preserve">No more than </w:t>
      </w:r>
      <w:r w:rsidR="00CC0F13">
        <w:rPr>
          <w:sz w:val="22"/>
          <w:szCs w:val="19"/>
        </w:rPr>
        <w:t>sixty (</w:t>
      </w:r>
      <w:r w:rsidRPr="00F670F2">
        <w:rPr>
          <w:sz w:val="22"/>
          <w:szCs w:val="19"/>
        </w:rPr>
        <w:t>60</w:t>
      </w:r>
      <w:r w:rsidR="00CC0F13">
        <w:rPr>
          <w:sz w:val="22"/>
          <w:szCs w:val="19"/>
        </w:rPr>
        <w:t>)</w:t>
      </w:r>
      <w:r w:rsidRPr="00F670F2">
        <w:rPr>
          <w:sz w:val="22"/>
          <w:szCs w:val="19"/>
        </w:rPr>
        <w:t xml:space="preserve"> minutes testing time</w:t>
      </w:r>
    </w:p>
    <w:p w14:paraId="5834FF6C" w14:textId="77777777" w:rsidR="007A3130" w:rsidRPr="00F670F2" w:rsidRDefault="007A3130" w:rsidP="007A3130">
      <w:pPr>
        <w:tabs>
          <w:tab w:val="left" w:pos="-1440"/>
        </w:tabs>
        <w:jc w:val="center"/>
        <w:rPr>
          <w:sz w:val="22"/>
          <w:szCs w:val="22"/>
        </w:rPr>
      </w:pPr>
    </w:p>
    <w:p w14:paraId="0437C6C0" w14:textId="77777777" w:rsidR="007A3130" w:rsidRPr="00F670F2" w:rsidRDefault="007A3130" w:rsidP="007A313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F670F2">
        <w:rPr>
          <w:sz w:val="22"/>
          <w:szCs w:val="22"/>
        </w:rPr>
        <w:br/>
        <w:t xml:space="preserve">Property of Business Professionals of America.  </w:t>
      </w:r>
    </w:p>
    <w:p w14:paraId="6AD07888" w14:textId="77777777" w:rsidR="007A3130" w:rsidRPr="00F670F2" w:rsidRDefault="007A3130" w:rsidP="007A313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F670F2">
        <w:rPr>
          <w:sz w:val="22"/>
          <w:szCs w:val="22"/>
        </w:rPr>
        <w:t xml:space="preserve">May be reproduced only for use in the Business Professionals of America </w:t>
      </w:r>
    </w:p>
    <w:p w14:paraId="5AACEFDE" w14:textId="77777777" w:rsidR="007A3130" w:rsidRPr="00F670F2" w:rsidRDefault="007A3130" w:rsidP="007A3130">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F670F2">
        <w:rPr>
          <w:i/>
          <w:sz w:val="22"/>
          <w:szCs w:val="22"/>
        </w:rPr>
        <w:t>Workplace Skills Assessment Program</w:t>
      </w:r>
      <w:r w:rsidRPr="00F670F2">
        <w:rPr>
          <w:sz w:val="22"/>
          <w:szCs w:val="22"/>
        </w:rPr>
        <w:t xml:space="preserve"> competition.</w:t>
      </w:r>
      <w:r w:rsidRPr="00F670F2">
        <w:rPr>
          <w:sz w:val="22"/>
          <w:szCs w:val="22"/>
        </w:rPr>
        <w:br/>
      </w:r>
    </w:p>
    <w:p w14:paraId="377AF83B" w14:textId="77777777" w:rsidR="007A3130" w:rsidRPr="00F670F2" w:rsidRDefault="007A3130" w:rsidP="007A3130">
      <w:pPr>
        <w:jc w:val="both"/>
      </w:pPr>
    </w:p>
    <w:p w14:paraId="0391CE72" w14:textId="77777777" w:rsidR="007A3130" w:rsidRDefault="007A3130">
      <w:pPr>
        <w:widowControl/>
        <w:suppressAutoHyphens w:val="0"/>
        <w:rPr>
          <w:rFonts w:ascii="Arial" w:hAnsi="Arial" w:cs="Arial"/>
        </w:rPr>
      </w:pPr>
    </w:p>
    <w:p w14:paraId="0BA9AB2E" w14:textId="77777777" w:rsidR="0047792D" w:rsidRDefault="0047792D">
      <w:pPr>
        <w:widowControl/>
        <w:suppressAutoHyphens w:val="0"/>
        <w:rPr>
          <w:rFonts w:ascii="Arial" w:hAnsi="Arial" w:cs="Arial"/>
        </w:rPr>
      </w:pPr>
      <w:r>
        <w:rPr>
          <w:rFonts w:ascii="Arial" w:hAnsi="Arial" w:cs="Arial"/>
        </w:rPr>
        <w:br w:type="page"/>
      </w:r>
    </w:p>
    <w:p w14:paraId="0718CD4B" w14:textId="7F2B09CB" w:rsidR="0047792D" w:rsidRPr="003C5A7F" w:rsidRDefault="003C5A7F">
      <w:pPr>
        <w:widowControl/>
        <w:suppressAutoHyphens w:val="0"/>
        <w:rPr>
          <w:rFonts w:cs="Times New Roman"/>
          <w:b/>
        </w:rPr>
      </w:pPr>
      <w:r w:rsidRPr="003C5A7F">
        <w:rPr>
          <w:rFonts w:cs="Times New Roman"/>
          <w:b/>
        </w:rPr>
        <w:lastRenderedPageBreak/>
        <w:t>MULTIPLE CHOICE</w:t>
      </w:r>
    </w:p>
    <w:p w14:paraId="5D8877F5" w14:textId="77777777" w:rsidR="00522820" w:rsidRPr="003C5A7F" w:rsidRDefault="00522820" w:rsidP="00522820">
      <w:pPr>
        <w:rPr>
          <w:rFonts w:eastAsia="SimSun" w:cs="Times New Roman"/>
          <w:kern w:val="0"/>
          <w:lang w:eastAsia="en-US" w:bidi="ar-SA"/>
        </w:rPr>
      </w:pPr>
      <w:r w:rsidRPr="003C5A7F">
        <w:rPr>
          <w:rFonts w:eastAsia="Times New Roman" w:cs="Times New Roman"/>
          <w:bCs/>
        </w:rPr>
        <w:t>I</w:t>
      </w:r>
      <w:r w:rsidRPr="003C5A7F">
        <w:rPr>
          <w:rFonts w:eastAsia="Times New Roman" w:cs="Times New Roman"/>
          <w:bCs/>
          <w:spacing w:val="1"/>
        </w:rPr>
        <w:t>d</w:t>
      </w:r>
      <w:r w:rsidRPr="003C5A7F">
        <w:rPr>
          <w:rFonts w:eastAsia="Times New Roman" w:cs="Times New Roman"/>
          <w:bCs/>
          <w:spacing w:val="-1"/>
        </w:rPr>
        <w:t>e</w:t>
      </w:r>
      <w:r w:rsidRPr="003C5A7F">
        <w:rPr>
          <w:rFonts w:eastAsia="Times New Roman" w:cs="Times New Roman"/>
          <w:bCs/>
          <w:spacing w:val="1"/>
        </w:rPr>
        <w:t>n</w:t>
      </w:r>
      <w:r w:rsidRPr="003C5A7F">
        <w:rPr>
          <w:rFonts w:eastAsia="Times New Roman" w:cs="Times New Roman"/>
          <w:bCs/>
        </w:rPr>
        <w:t>ti</w:t>
      </w:r>
      <w:r w:rsidRPr="003C5A7F">
        <w:rPr>
          <w:rFonts w:eastAsia="Times New Roman" w:cs="Times New Roman"/>
          <w:bCs/>
          <w:spacing w:val="1"/>
        </w:rPr>
        <w:t>f</w:t>
      </w:r>
      <w:r w:rsidRPr="003C5A7F">
        <w:rPr>
          <w:rFonts w:eastAsia="Times New Roman" w:cs="Times New Roman"/>
          <w:bCs/>
        </w:rPr>
        <w:t>y</w:t>
      </w:r>
      <w:r w:rsidRPr="003C5A7F">
        <w:rPr>
          <w:rFonts w:eastAsia="Times New Roman" w:cs="Times New Roman"/>
          <w:bCs/>
          <w:spacing w:val="1"/>
        </w:rPr>
        <w:t xml:space="preserve"> </w:t>
      </w:r>
      <w:r w:rsidRPr="003C5A7F">
        <w:rPr>
          <w:rFonts w:eastAsia="Times New Roman" w:cs="Times New Roman"/>
          <w:bCs/>
        </w:rPr>
        <w:t>the</w:t>
      </w:r>
      <w:r w:rsidRPr="003C5A7F">
        <w:rPr>
          <w:rFonts w:eastAsia="Times New Roman" w:cs="Times New Roman"/>
          <w:bCs/>
          <w:spacing w:val="-1"/>
        </w:rPr>
        <w:t xml:space="preserve"> </w:t>
      </w:r>
      <w:r w:rsidRPr="003C5A7F">
        <w:rPr>
          <w:rFonts w:eastAsia="Times New Roman" w:cs="Times New Roman"/>
          <w:bCs/>
        </w:rPr>
        <w:t>le</w:t>
      </w:r>
      <w:r w:rsidRPr="003C5A7F">
        <w:rPr>
          <w:rFonts w:eastAsia="Times New Roman" w:cs="Times New Roman"/>
          <w:bCs/>
          <w:spacing w:val="-1"/>
        </w:rPr>
        <w:t>t</w:t>
      </w:r>
      <w:r w:rsidRPr="003C5A7F">
        <w:rPr>
          <w:rFonts w:eastAsia="Times New Roman" w:cs="Times New Roman"/>
          <w:bCs/>
        </w:rPr>
        <w:t>t</w:t>
      </w:r>
      <w:r w:rsidRPr="003C5A7F">
        <w:rPr>
          <w:rFonts w:eastAsia="Times New Roman" w:cs="Times New Roman"/>
          <w:bCs/>
          <w:spacing w:val="-2"/>
        </w:rPr>
        <w:t>e</w:t>
      </w:r>
      <w:r w:rsidRPr="003C5A7F">
        <w:rPr>
          <w:rFonts w:eastAsia="Times New Roman" w:cs="Times New Roman"/>
          <w:bCs/>
        </w:rPr>
        <w:t>r</w:t>
      </w:r>
      <w:r w:rsidRPr="003C5A7F">
        <w:rPr>
          <w:rFonts w:eastAsia="Times New Roman" w:cs="Times New Roman"/>
          <w:bCs/>
          <w:spacing w:val="-1"/>
        </w:rPr>
        <w:t xml:space="preserve"> </w:t>
      </w:r>
      <w:r w:rsidRPr="003C5A7F">
        <w:rPr>
          <w:rFonts w:eastAsia="Times New Roman" w:cs="Times New Roman"/>
          <w:bCs/>
        </w:rPr>
        <w:t>of</w:t>
      </w:r>
      <w:r w:rsidRPr="003C5A7F">
        <w:rPr>
          <w:rFonts w:eastAsia="Times New Roman" w:cs="Times New Roman"/>
          <w:bCs/>
          <w:spacing w:val="2"/>
        </w:rPr>
        <w:t xml:space="preserve"> </w:t>
      </w:r>
      <w:r w:rsidRPr="003C5A7F">
        <w:rPr>
          <w:rFonts w:eastAsia="Times New Roman" w:cs="Times New Roman"/>
          <w:bCs/>
        </w:rPr>
        <w:t>the</w:t>
      </w:r>
      <w:r w:rsidRPr="003C5A7F">
        <w:rPr>
          <w:rFonts w:eastAsia="Times New Roman" w:cs="Times New Roman"/>
          <w:bCs/>
          <w:spacing w:val="-1"/>
        </w:rPr>
        <w:t xml:space="preserve"> c</w:t>
      </w:r>
      <w:r w:rsidRPr="003C5A7F">
        <w:rPr>
          <w:rFonts w:eastAsia="Times New Roman" w:cs="Times New Roman"/>
          <w:bCs/>
          <w:spacing w:val="1"/>
        </w:rPr>
        <w:t>h</w:t>
      </w:r>
      <w:r w:rsidRPr="003C5A7F">
        <w:rPr>
          <w:rFonts w:eastAsia="Times New Roman" w:cs="Times New Roman"/>
          <w:bCs/>
        </w:rPr>
        <w:t>oice</w:t>
      </w:r>
      <w:r w:rsidRPr="003C5A7F">
        <w:rPr>
          <w:rFonts w:eastAsia="Times New Roman" w:cs="Times New Roman"/>
          <w:bCs/>
          <w:spacing w:val="-1"/>
        </w:rPr>
        <w:t xml:space="preserve"> </w:t>
      </w:r>
      <w:r w:rsidRPr="003C5A7F">
        <w:rPr>
          <w:rFonts w:eastAsia="Times New Roman" w:cs="Times New Roman"/>
          <w:bCs/>
        </w:rPr>
        <w:t xml:space="preserve">that </w:t>
      </w:r>
      <w:r w:rsidRPr="003C5A7F">
        <w:rPr>
          <w:rFonts w:eastAsia="Times New Roman" w:cs="Times New Roman"/>
          <w:bCs/>
          <w:spacing w:val="1"/>
        </w:rPr>
        <w:t>b</w:t>
      </w:r>
      <w:r w:rsidRPr="003C5A7F">
        <w:rPr>
          <w:rFonts w:eastAsia="Times New Roman" w:cs="Times New Roman"/>
          <w:bCs/>
          <w:spacing w:val="-1"/>
        </w:rPr>
        <w:t>e</w:t>
      </w:r>
      <w:r w:rsidRPr="003C5A7F">
        <w:rPr>
          <w:rFonts w:eastAsia="Times New Roman" w:cs="Times New Roman"/>
          <w:bCs/>
        </w:rPr>
        <w:t xml:space="preserve">st </w:t>
      </w:r>
      <w:r w:rsidRPr="003C5A7F">
        <w:rPr>
          <w:rFonts w:eastAsia="Times New Roman" w:cs="Times New Roman"/>
          <w:bCs/>
          <w:spacing w:val="-1"/>
        </w:rPr>
        <w:t>c</w:t>
      </w:r>
      <w:r w:rsidRPr="003C5A7F">
        <w:rPr>
          <w:rFonts w:eastAsia="Times New Roman" w:cs="Times New Roman"/>
          <w:bCs/>
          <w:spacing w:val="2"/>
        </w:rPr>
        <w:t>o</w:t>
      </w:r>
      <w:r w:rsidRPr="003C5A7F">
        <w:rPr>
          <w:rFonts w:eastAsia="Times New Roman" w:cs="Times New Roman"/>
          <w:bCs/>
          <w:spacing w:val="-3"/>
        </w:rPr>
        <w:t>m</w:t>
      </w:r>
      <w:r w:rsidRPr="003C5A7F">
        <w:rPr>
          <w:rFonts w:eastAsia="Times New Roman" w:cs="Times New Roman"/>
          <w:bCs/>
          <w:spacing w:val="1"/>
        </w:rPr>
        <w:t>p</w:t>
      </w:r>
      <w:r w:rsidRPr="003C5A7F">
        <w:rPr>
          <w:rFonts w:eastAsia="Times New Roman" w:cs="Times New Roman"/>
          <w:bCs/>
          <w:spacing w:val="3"/>
        </w:rPr>
        <w:t>l</w:t>
      </w:r>
      <w:r w:rsidRPr="003C5A7F">
        <w:rPr>
          <w:rFonts w:eastAsia="Times New Roman" w:cs="Times New Roman"/>
          <w:bCs/>
          <w:spacing w:val="1"/>
        </w:rPr>
        <w:t>e</w:t>
      </w:r>
      <w:r w:rsidRPr="003C5A7F">
        <w:rPr>
          <w:rFonts w:eastAsia="Times New Roman" w:cs="Times New Roman"/>
          <w:bCs/>
        </w:rPr>
        <w:t>t</w:t>
      </w:r>
      <w:r w:rsidRPr="003C5A7F">
        <w:rPr>
          <w:rFonts w:eastAsia="Times New Roman" w:cs="Times New Roman"/>
          <w:bCs/>
          <w:spacing w:val="-2"/>
        </w:rPr>
        <w:t>e</w:t>
      </w:r>
      <w:r w:rsidRPr="003C5A7F">
        <w:rPr>
          <w:rFonts w:eastAsia="Times New Roman" w:cs="Times New Roman"/>
          <w:bCs/>
        </w:rPr>
        <w:t>s</w:t>
      </w:r>
      <w:r w:rsidRPr="003C5A7F">
        <w:rPr>
          <w:rFonts w:eastAsia="Times New Roman" w:cs="Times New Roman"/>
          <w:bCs/>
          <w:spacing w:val="2"/>
        </w:rPr>
        <w:t xml:space="preserve"> </w:t>
      </w:r>
      <w:r w:rsidRPr="003C5A7F">
        <w:rPr>
          <w:rFonts w:eastAsia="Times New Roman" w:cs="Times New Roman"/>
          <w:bCs/>
        </w:rPr>
        <w:t>the</w:t>
      </w:r>
      <w:r w:rsidRPr="003C5A7F">
        <w:rPr>
          <w:rFonts w:eastAsia="Times New Roman" w:cs="Times New Roman"/>
          <w:bCs/>
          <w:spacing w:val="-1"/>
        </w:rPr>
        <w:t xml:space="preserve"> </w:t>
      </w:r>
      <w:r w:rsidRPr="003C5A7F">
        <w:rPr>
          <w:rFonts w:eastAsia="Times New Roman" w:cs="Times New Roman"/>
          <w:bCs/>
        </w:rPr>
        <w:t>sta</w:t>
      </w:r>
      <w:r w:rsidRPr="003C5A7F">
        <w:rPr>
          <w:rFonts w:eastAsia="Times New Roman" w:cs="Times New Roman"/>
          <w:bCs/>
          <w:spacing w:val="1"/>
        </w:rPr>
        <w:t>te</w:t>
      </w:r>
      <w:r w:rsidRPr="003C5A7F">
        <w:rPr>
          <w:rFonts w:eastAsia="Times New Roman" w:cs="Times New Roman"/>
          <w:bCs/>
          <w:spacing w:val="-1"/>
        </w:rPr>
        <w:t>me</w:t>
      </w:r>
      <w:r w:rsidRPr="003C5A7F">
        <w:rPr>
          <w:rFonts w:eastAsia="Times New Roman" w:cs="Times New Roman"/>
          <w:bCs/>
          <w:spacing w:val="1"/>
        </w:rPr>
        <w:t>n</w:t>
      </w:r>
      <w:r w:rsidRPr="003C5A7F">
        <w:rPr>
          <w:rFonts w:eastAsia="Times New Roman" w:cs="Times New Roman"/>
          <w:bCs/>
        </w:rPr>
        <w:t>t or</w:t>
      </w:r>
      <w:r w:rsidRPr="003C5A7F">
        <w:rPr>
          <w:rFonts w:eastAsia="Times New Roman" w:cs="Times New Roman"/>
          <w:bCs/>
          <w:spacing w:val="-1"/>
        </w:rPr>
        <w:t xml:space="preserve"> </w:t>
      </w:r>
      <w:r w:rsidRPr="003C5A7F">
        <w:rPr>
          <w:rFonts w:eastAsia="Times New Roman" w:cs="Times New Roman"/>
          <w:bCs/>
        </w:rPr>
        <w:t>a</w:t>
      </w:r>
      <w:r w:rsidRPr="003C5A7F">
        <w:rPr>
          <w:rFonts w:eastAsia="Times New Roman" w:cs="Times New Roman"/>
          <w:bCs/>
          <w:spacing w:val="1"/>
        </w:rPr>
        <w:t>n</w:t>
      </w:r>
      <w:r w:rsidRPr="003C5A7F">
        <w:rPr>
          <w:rFonts w:eastAsia="Times New Roman" w:cs="Times New Roman"/>
          <w:bCs/>
        </w:rPr>
        <w:t>s</w:t>
      </w:r>
      <w:r w:rsidRPr="003C5A7F">
        <w:rPr>
          <w:rFonts w:eastAsia="Times New Roman" w:cs="Times New Roman"/>
          <w:bCs/>
          <w:spacing w:val="2"/>
        </w:rPr>
        <w:t>w</w:t>
      </w:r>
      <w:r w:rsidRPr="003C5A7F">
        <w:rPr>
          <w:rFonts w:eastAsia="Times New Roman" w:cs="Times New Roman"/>
          <w:bCs/>
          <w:spacing w:val="-1"/>
        </w:rPr>
        <w:t>er</w:t>
      </w:r>
      <w:r w:rsidRPr="003C5A7F">
        <w:rPr>
          <w:rFonts w:eastAsia="Times New Roman" w:cs="Times New Roman"/>
          <w:bCs/>
        </w:rPr>
        <w:t>s</w:t>
      </w:r>
      <w:r w:rsidRPr="003C5A7F">
        <w:rPr>
          <w:rFonts w:eastAsia="Times New Roman" w:cs="Times New Roman"/>
          <w:bCs/>
          <w:spacing w:val="1"/>
        </w:rPr>
        <w:t xml:space="preserve"> </w:t>
      </w:r>
      <w:r w:rsidRPr="003C5A7F">
        <w:rPr>
          <w:rFonts w:eastAsia="Times New Roman" w:cs="Times New Roman"/>
          <w:bCs/>
        </w:rPr>
        <w:t xml:space="preserve">the </w:t>
      </w:r>
      <w:r w:rsidRPr="003C5A7F">
        <w:rPr>
          <w:rFonts w:eastAsia="Times New Roman" w:cs="Times New Roman"/>
          <w:bCs/>
          <w:spacing w:val="1"/>
        </w:rPr>
        <w:t>qu</w:t>
      </w:r>
      <w:r w:rsidRPr="003C5A7F">
        <w:rPr>
          <w:rFonts w:eastAsia="Times New Roman" w:cs="Times New Roman"/>
          <w:bCs/>
          <w:spacing w:val="-1"/>
        </w:rPr>
        <w:t>e</w:t>
      </w:r>
      <w:r w:rsidRPr="003C5A7F">
        <w:rPr>
          <w:rFonts w:eastAsia="Times New Roman" w:cs="Times New Roman"/>
          <w:bCs/>
        </w:rPr>
        <w:t>stio</w:t>
      </w:r>
      <w:r w:rsidRPr="003C5A7F">
        <w:rPr>
          <w:rFonts w:eastAsia="Times New Roman" w:cs="Times New Roman"/>
          <w:bCs/>
          <w:spacing w:val="1"/>
        </w:rPr>
        <w:t>n</w:t>
      </w:r>
      <w:r w:rsidRPr="003C5A7F">
        <w:rPr>
          <w:rFonts w:eastAsia="Times New Roman" w:cs="Times New Roman"/>
          <w:bCs/>
        </w:rPr>
        <w:t xml:space="preserve">. </w:t>
      </w:r>
    </w:p>
    <w:p w14:paraId="576ED74E" w14:textId="77777777" w:rsidR="00737D43" w:rsidRPr="00F670F2" w:rsidRDefault="00737D43" w:rsidP="00737D43">
      <w:pPr>
        <w:tabs>
          <w:tab w:val="left" w:pos="7820"/>
        </w:tabs>
        <w:rPr>
          <w:rFonts w:ascii="Arial" w:hAnsi="Arial" w:cs="Arial"/>
        </w:rPr>
      </w:pPr>
    </w:p>
    <w:p w14:paraId="5246BB5A" w14:textId="0BDD6ED7" w:rsidR="003F7BFA" w:rsidRPr="00CC0F13" w:rsidRDefault="0F60FAC1" w:rsidP="0F60FAC1">
      <w:pPr>
        <w:shd w:val="clear" w:color="auto" w:fill="FFFFFF" w:themeFill="background1"/>
        <w:ind w:left="270" w:hanging="270"/>
        <w:rPr>
          <w:rFonts w:eastAsia="Times New Roman" w:cs="Times New Roman"/>
          <w:color w:val="333333"/>
          <w:lang w:val="en"/>
        </w:rPr>
      </w:pPr>
      <w:r w:rsidRPr="0F60FAC1">
        <w:rPr>
          <w:rFonts w:eastAsia="Times New Roman" w:cs="Times New Roman"/>
          <w:color w:val="333333"/>
          <w:lang w:val="en"/>
        </w:rPr>
        <w:t>1. At which layer of the OSI model does PPP perform?</w:t>
      </w:r>
    </w:p>
    <w:p w14:paraId="7E8E5ABC" w14:textId="7A7FE090" w:rsidR="003F7BFA" w:rsidRPr="00CC0F13" w:rsidRDefault="0F60FAC1" w:rsidP="0F60FAC1">
      <w:pPr>
        <w:widowControl/>
        <w:numPr>
          <w:ilvl w:val="0"/>
          <w:numId w:val="4"/>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Layer 2</w:t>
      </w:r>
    </w:p>
    <w:p w14:paraId="363BE5D8" w14:textId="7BA00901" w:rsidR="003F7BFA" w:rsidRPr="00CC0F13" w:rsidRDefault="0F60FAC1" w:rsidP="0F60FAC1">
      <w:pPr>
        <w:widowControl/>
        <w:numPr>
          <w:ilvl w:val="0"/>
          <w:numId w:val="4"/>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Layer 3</w:t>
      </w:r>
    </w:p>
    <w:p w14:paraId="32ED5993" w14:textId="554DF5C5" w:rsidR="003F7BFA" w:rsidRPr="00CC0F13" w:rsidRDefault="0F60FAC1" w:rsidP="0F60FAC1">
      <w:pPr>
        <w:widowControl/>
        <w:numPr>
          <w:ilvl w:val="0"/>
          <w:numId w:val="4"/>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Layer 4</w:t>
      </w:r>
    </w:p>
    <w:p w14:paraId="56922887" w14:textId="3B5EBDFD" w:rsidR="003F7BFA" w:rsidRPr="00CC0F13" w:rsidRDefault="0F60FAC1" w:rsidP="0F60FAC1">
      <w:pPr>
        <w:widowControl/>
        <w:numPr>
          <w:ilvl w:val="0"/>
          <w:numId w:val="4"/>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Layer 5</w:t>
      </w:r>
    </w:p>
    <w:p w14:paraId="4029B1DD" w14:textId="77777777" w:rsidR="00522820" w:rsidRPr="00CC0F13" w:rsidRDefault="00522820" w:rsidP="0F60FAC1">
      <w:pPr>
        <w:widowControl/>
        <w:shd w:val="clear" w:color="auto" w:fill="FFFFFF" w:themeFill="background1"/>
        <w:suppressAutoHyphens w:val="0"/>
        <w:ind w:left="720"/>
        <w:rPr>
          <w:rFonts w:eastAsia="Times New Roman" w:cs="Times New Roman"/>
          <w:color w:val="333333"/>
          <w:lang w:val="en"/>
        </w:rPr>
      </w:pPr>
    </w:p>
    <w:p w14:paraId="1A993791" w14:textId="42C897E5" w:rsidR="003F7BFA" w:rsidRPr="00CC0F13" w:rsidRDefault="0F60FAC1" w:rsidP="00807D55">
      <w:pPr>
        <w:shd w:val="clear" w:color="auto" w:fill="FFFFFF" w:themeFill="background1"/>
        <w:ind w:left="270" w:hanging="270"/>
        <w:rPr>
          <w:rFonts w:eastAsia="Times New Roman" w:cs="Times New Roman"/>
          <w:lang w:val="en"/>
        </w:rPr>
      </w:pPr>
      <w:r w:rsidRPr="0F60FAC1">
        <w:rPr>
          <w:rFonts w:eastAsia="Times New Roman" w:cs="Times New Roman"/>
          <w:lang w:val="en"/>
        </w:rPr>
        <w:t>2. Which layer in the OSI reference model is responsible for determining the availability of the receiving program and checking to see if enough resources exist for that communication?</w:t>
      </w:r>
    </w:p>
    <w:p w14:paraId="02F565B5" w14:textId="3D5E0EC0" w:rsidR="003F7BFA" w:rsidRPr="00CC0F13" w:rsidRDefault="0F60FAC1" w:rsidP="0F60FAC1">
      <w:pPr>
        <w:widowControl/>
        <w:numPr>
          <w:ilvl w:val="0"/>
          <w:numId w:val="7"/>
        </w:numPr>
        <w:shd w:val="clear" w:color="auto" w:fill="FFFFFF" w:themeFill="background1"/>
        <w:suppressAutoHyphens w:val="0"/>
        <w:rPr>
          <w:rFonts w:eastAsia="Times New Roman" w:cs="Times New Roman"/>
          <w:lang w:val="en"/>
        </w:rPr>
      </w:pPr>
      <w:r w:rsidRPr="0F60FAC1">
        <w:rPr>
          <w:rFonts w:eastAsia="Times New Roman" w:cs="Times New Roman"/>
          <w:lang w:val="en"/>
        </w:rPr>
        <w:t>transport</w:t>
      </w:r>
    </w:p>
    <w:p w14:paraId="1B4B94CB" w14:textId="2C372F2B" w:rsidR="003F7BFA" w:rsidRPr="00CC0F13" w:rsidRDefault="0F60FAC1" w:rsidP="0F60FAC1">
      <w:pPr>
        <w:widowControl/>
        <w:numPr>
          <w:ilvl w:val="0"/>
          <w:numId w:val="7"/>
        </w:numPr>
        <w:shd w:val="clear" w:color="auto" w:fill="FFFFFF" w:themeFill="background1"/>
        <w:suppressAutoHyphens w:val="0"/>
        <w:rPr>
          <w:rFonts w:eastAsia="Times New Roman" w:cs="Times New Roman"/>
          <w:lang w:val="en"/>
        </w:rPr>
      </w:pPr>
      <w:r w:rsidRPr="0F60FAC1">
        <w:rPr>
          <w:rFonts w:eastAsia="Times New Roman" w:cs="Times New Roman"/>
          <w:lang w:val="en"/>
        </w:rPr>
        <w:t>network</w:t>
      </w:r>
    </w:p>
    <w:p w14:paraId="3D97E087" w14:textId="61DF4B8B" w:rsidR="003F7BFA" w:rsidRPr="00CC0F13" w:rsidRDefault="0F60FAC1" w:rsidP="0F60FAC1">
      <w:pPr>
        <w:widowControl/>
        <w:numPr>
          <w:ilvl w:val="0"/>
          <w:numId w:val="7"/>
        </w:numPr>
        <w:shd w:val="clear" w:color="auto" w:fill="FFFFFF" w:themeFill="background1"/>
        <w:suppressAutoHyphens w:val="0"/>
        <w:rPr>
          <w:rFonts w:eastAsia="Times New Roman" w:cs="Times New Roman"/>
          <w:lang w:val="en"/>
        </w:rPr>
      </w:pPr>
      <w:r w:rsidRPr="0F60FAC1">
        <w:rPr>
          <w:rFonts w:eastAsia="Times New Roman" w:cs="Times New Roman"/>
          <w:lang w:val="en"/>
        </w:rPr>
        <w:t>presentation</w:t>
      </w:r>
    </w:p>
    <w:p w14:paraId="068D6F0B" w14:textId="52F78CC8" w:rsidR="003F7BFA" w:rsidRPr="00CC0F13" w:rsidRDefault="0F60FAC1" w:rsidP="0F60FAC1">
      <w:pPr>
        <w:widowControl/>
        <w:numPr>
          <w:ilvl w:val="0"/>
          <w:numId w:val="7"/>
        </w:numPr>
        <w:shd w:val="clear" w:color="auto" w:fill="FFFFFF" w:themeFill="background1"/>
        <w:suppressAutoHyphens w:val="0"/>
        <w:rPr>
          <w:rFonts w:eastAsia="Times New Roman" w:cs="Times New Roman"/>
          <w:lang w:val="en"/>
        </w:rPr>
      </w:pPr>
      <w:r w:rsidRPr="0F60FAC1">
        <w:rPr>
          <w:rFonts w:eastAsia="Times New Roman" w:cs="Times New Roman"/>
          <w:lang w:val="en"/>
        </w:rPr>
        <w:t>application</w:t>
      </w:r>
    </w:p>
    <w:p w14:paraId="7AE99DDC" w14:textId="77777777" w:rsidR="00522820" w:rsidRPr="00CC0F13" w:rsidRDefault="00522820" w:rsidP="0F60FAC1">
      <w:pPr>
        <w:widowControl/>
        <w:shd w:val="clear" w:color="auto" w:fill="FFFFFF" w:themeFill="background1"/>
        <w:suppressAutoHyphens w:val="0"/>
        <w:ind w:left="720"/>
        <w:rPr>
          <w:rFonts w:eastAsia="Times New Roman" w:cs="Times New Roman"/>
          <w:color w:val="333333"/>
          <w:lang w:val="en"/>
        </w:rPr>
      </w:pPr>
    </w:p>
    <w:p w14:paraId="6F59E8D8" w14:textId="1FD24DFE" w:rsidR="003F7BFA" w:rsidRPr="00CC0F13" w:rsidRDefault="0F60FAC1" w:rsidP="0F60FAC1">
      <w:pPr>
        <w:shd w:val="clear" w:color="auto" w:fill="FFFFFF" w:themeFill="background1"/>
        <w:ind w:left="270" w:hanging="270"/>
        <w:rPr>
          <w:rFonts w:eastAsia="Times New Roman" w:cs="Times New Roman"/>
          <w:color w:val="333333"/>
          <w:lang w:val="en"/>
        </w:rPr>
      </w:pPr>
      <w:r w:rsidRPr="0F60FAC1">
        <w:rPr>
          <w:rFonts w:eastAsia="Times New Roman" w:cs="Times New Roman"/>
          <w:color w:val="333333"/>
          <w:lang w:val="en"/>
        </w:rPr>
        <w:t>3.</w:t>
      </w:r>
      <w:r w:rsidR="00807D55">
        <w:rPr>
          <w:rFonts w:eastAsia="Times New Roman" w:cs="Times New Roman"/>
          <w:color w:val="333333"/>
          <w:lang w:val="en"/>
        </w:rPr>
        <w:t xml:space="preserve"> </w:t>
      </w:r>
      <w:r w:rsidRPr="0F60FAC1">
        <w:rPr>
          <w:rFonts w:eastAsia="Times New Roman" w:cs="Times New Roman"/>
          <w:color w:val="333333"/>
          <w:lang w:val="en"/>
        </w:rPr>
        <w:t>A national retail chain needs to design an IP addressing scheme to support a nationwide network. The company needs a minimum of 300 sub-networks and a maximum of 50 host addresses per subnet. Working with only one Class B address, which of the following subnet masks will support an appropriate addressing scheme?</w:t>
      </w:r>
    </w:p>
    <w:p w14:paraId="6746A445" w14:textId="056C4DA9" w:rsidR="003F7BFA" w:rsidRPr="00CC0F13" w:rsidRDefault="0F60FAC1" w:rsidP="0F60FAC1">
      <w:pPr>
        <w:widowControl/>
        <w:numPr>
          <w:ilvl w:val="0"/>
          <w:numId w:val="6"/>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255.255.255.0</w:t>
      </w:r>
    </w:p>
    <w:p w14:paraId="1C18EA5F" w14:textId="3EAD8A82" w:rsidR="003F7BFA" w:rsidRPr="00CC0F13" w:rsidRDefault="0F60FAC1" w:rsidP="0F60FAC1">
      <w:pPr>
        <w:widowControl/>
        <w:numPr>
          <w:ilvl w:val="0"/>
          <w:numId w:val="6"/>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255.255.255.128</w:t>
      </w:r>
    </w:p>
    <w:p w14:paraId="02E4094B" w14:textId="034A9E66" w:rsidR="003F7BFA" w:rsidRPr="00CC0F13" w:rsidRDefault="0F60FAC1" w:rsidP="0F60FAC1">
      <w:pPr>
        <w:widowControl/>
        <w:numPr>
          <w:ilvl w:val="0"/>
          <w:numId w:val="6"/>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255.255.252.0</w:t>
      </w:r>
    </w:p>
    <w:p w14:paraId="0145405E" w14:textId="4310866A" w:rsidR="003F7BFA" w:rsidRPr="00CC0F13" w:rsidRDefault="0F60FAC1" w:rsidP="0F60FAC1">
      <w:pPr>
        <w:widowControl/>
        <w:numPr>
          <w:ilvl w:val="0"/>
          <w:numId w:val="6"/>
        </w:numPr>
        <w:shd w:val="clear" w:color="auto" w:fill="FFFFFF" w:themeFill="background1"/>
        <w:suppressAutoHyphens w:val="0"/>
        <w:rPr>
          <w:rFonts w:eastAsia="Times New Roman" w:cs="Times New Roman"/>
          <w:color w:val="333333"/>
          <w:lang w:val="en"/>
        </w:rPr>
      </w:pPr>
      <w:r w:rsidRPr="0F60FAC1">
        <w:rPr>
          <w:rFonts w:eastAsia="Times New Roman" w:cs="Times New Roman"/>
          <w:color w:val="333333"/>
          <w:lang w:val="en"/>
        </w:rPr>
        <w:t>255.255.248.0</w:t>
      </w:r>
    </w:p>
    <w:p w14:paraId="58C2F984" w14:textId="77777777" w:rsidR="00522820" w:rsidRPr="00CC0F13" w:rsidRDefault="00522820" w:rsidP="0F60FAC1">
      <w:pPr>
        <w:widowControl/>
        <w:shd w:val="clear" w:color="auto" w:fill="FFFFFF" w:themeFill="background1"/>
        <w:suppressAutoHyphens w:val="0"/>
        <w:ind w:left="720"/>
        <w:rPr>
          <w:rFonts w:eastAsia="Times New Roman" w:cs="Times New Roman"/>
          <w:color w:val="333333"/>
          <w:lang w:val="en"/>
        </w:rPr>
      </w:pPr>
    </w:p>
    <w:p w14:paraId="4AEB2399" w14:textId="3F42CC5B" w:rsidR="003F7BFA" w:rsidRPr="00CC0F13" w:rsidRDefault="0F60FAC1" w:rsidP="0F60FAC1">
      <w:pPr>
        <w:shd w:val="clear" w:color="auto" w:fill="FFFFFF" w:themeFill="background1"/>
        <w:ind w:left="270" w:hanging="270"/>
        <w:rPr>
          <w:rFonts w:eastAsia="Times New Roman" w:cs="Times New Roman"/>
          <w:color w:val="333333"/>
          <w:lang w:val="en"/>
        </w:rPr>
      </w:pPr>
      <w:r w:rsidRPr="0F60FAC1">
        <w:rPr>
          <w:rFonts w:eastAsia="Times New Roman" w:cs="Times New Roman"/>
          <w:color w:val="333333"/>
          <w:lang w:val="en"/>
        </w:rPr>
        <w:t>4. Which type of address is the public IP address of a NAT device?</w:t>
      </w:r>
    </w:p>
    <w:p w14:paraId="39C18BD5" w14:textId="10C82F92" w:rsidR="003F7BFA" w:rsidRPr="00CC0F13" w:rsidRDefault="0F60FAC1" w:rsidP="0F60FAC1">
      <w:pPr>
        <w:pStyle w:val="ListParagraph"/>
        <w:widowControl/>
        <w:numPr>
          <w:ilvl w:val="0"/>
          <w:numId w:val="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Outside global</w:t>
      </w:r>
    </w:p>
    <w:p w14:paraId="511E4FC2" w14:textId="4370A422" w:rsidR="003F7BFA" w:rsidRPr="00CC0F13" w:rsidRDefault="0F60FAC1" w:rsidP="0F60FAC1">
      <w:pPr>
        <w:pStyle w:val="ListParagraph"/>
        <w:widowControl/>
        <w:numPr>
          <w:ilvl w:val="0"/>
          <w:numId w:val="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Outside local</w:t>
      </w:r>
    </w:p>
    <w:p w14:paraId="30C80AE1" w14:textId="60A35C13" w:rsidR="00073DD8" w:rsidRDefault="0F60FAC1" w:rsidP="0F60FAC1">
      <w:pPr>
        <w:pStyle w:val="ListParagraph"/>
        <w:widowControl/>
        <w:numPr>
          <w:ilvl w:val="0"/>
          <w:numId w:val="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Inside global</w:t>
      </w:r>
    </w:p>
    <w:p w14:paraId="5A550612" w14:textId="05B59D96" w:rsidR="00073DD8" w:rsidRPr="00CC0F13" w:rsidRDefault="0F60FAC1" w:rsidP="0F60FAC1">
      <w:pPr>
        <w:pStyle w:val="ListParagraph"/>
        <w:widowControl/>
        <w:numPr>
          <w:ilvl w:val="0"/>
          <w:numId w:val="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Inside public</w:t>
      </w:r>
    </w:p>
    <w:p w14:paraId="67208FEB" w14:textId="77777777" w:rsidR="00522820" w:rsidRPr="00CC0F13" w:rsidRDefault="00522820"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673E173D" w14:textId="6D396C52" w:rsidR="003F7BFA" w:rsidRPr="00CC0F13" w:rsidRDefault="0F60FAC1" w:rsidP="0F60FAC1">
      <w:pPr>
        <w:shd w:val="clear" w:color="auto" w:fill="FFFFFF" w:themeFill="background1"/>
        <w:tabs>
          <w:tab w:val="left" w:pos="360"/>
        </w:tabs>
        <w:ind w:left="360" w:hanging="360"/>
        <w:rPr>
          <w:rFonts w:eastAsia="Times New Roman" w:cs="Times New Roman"/>
          <w:color w:val="333333"/>
          <w:lang w:val="en"/>
        </w:rPr>
      </w:pPr>
      <w:r w:rsidRPr="0F60FAC1">
        <w:rPr>
          <w:rFonts w:eastAsia="Times New Roman" w:cs="Times New Roman"/>
          <w:color w:val="333333"/>
          <w:lang w:val="en"/>
        </w:rPr>
        <w:t xml:space="preserve">5. </w:t>
      </w:r>
      <w:r w:rsidRPr="0F60FAC1">
        <w:rPr>
          <w:rFonts w:eastAsia="Times New Roman" w:cs="Times New Roman"/>
        </w:rPr>
        <w:t>What parameter can be different on ports within EtherChannel?</w:t>
      </w:r>
    </w:p>
    <w:p w14:paraId="540E7C70" w14:textId="0BB2D643" w:rsidR="003F7BFA" w:rsidRPr="00CC0F13" w:rsidRDefault="0F60FAC1" w:rsidP="0F60FAC1">
      <w:pPr>
        <w:pStyle w:val="ListParagraph"/>
        <w:widowControl/>
        <w:numPr>
          <w:ilvl w:val="0"/>
          <w:numId w:val="8"/>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speed</w:t>
      </w:r>
    </w:p>
    <w:p w14:paraId="4AC8C980" w14:textId="30704432" w:rsidR="003F7BFA" w:rsidRPr="00CC0F13" w:rsidRDefault="0F60FAC1" w:rsidP="0F60FAC1">
      <w:pPr>
        <w:pStyle w:val="ListParagraph"/>
        <w:widowControl/>
        <w:numPr>
          <w:ilvl w:val="0"/>
          <w:numId w:val="8"/>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DTP negotiation settings</w:t>
      </w:r>
    </w:p>
    <w:p w14:paraId="13E71429" w14:textId="10383BEC" w:rsidR="003F7BFA" w:rsidRPr="00CC0F13" w:rsidRDefault="0F60FAC1" w:rsidP="0F60FAC1">
      <w:pPr>
        <w:pStyle w:val="ListParagraph"/>
        <w:widowControl/>
        <w:numPr>
          <w:ilvl w:val="0"/>
          <w:numId w:val="8"/>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Trunk encapsulation</w:t>
      </w:r>
    </w:p>
    <w:p w14:paraId="22FD2883" w14:textId="57433F61" w:rsidR="003F7BFA" w:rsidRPr="00CC0F13" w:rsidRDefault="0F60FAC1" w:rsidP="0F60FAC1">
      <w:pPr>
        <w:pStyle w:val="ListParagraph"/>
        <w:widowControl/>
        <w:numPr>
          <w:ilvl w:val="0"/>
          <w:numId w:val="8"/>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duplex</w:t>
      </w:r>
    </w:p>
    <w:p w14:paraId="6507E53B" w14:textId="77777777" w:rsidR="00522820" w:rsidRPr="00CC0F13" w:rsidRDefault="00522820"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2FE0C24E" w14:textId="65926070" w:rsidR="003F7BFA" w:rsidRPr="00CC0F13" w:rsidRDefault="0F60FAC1" w:rsidP="0F60FAC1">
      <w:pPr>
        <w:widowControl/>
        <w:suppressAutoHyphens w:val="0"/>
        <w:rPr>
          <w:rFonts w:eastAsia="Times New Roman" w:cs="Times New Roman"/>
          <w:color w:val="333333"/>
          <w:lang w:val="en"/>
        </w:rPr>
      </w:pPr>
      <w:r w:rsidRPr="0F60FAC1">
        <w:rPr>
          <w:rFonts w:eastAsia="Times New Roman" w:cs="Times New Roman"/>
          <w:color w:val="333333"/>
          <w:lang w:val="en"/>
        </w:rPr>
        <w:t>6. What is the effect of using the service password-encryption command?</w:t>
      </w:r>
    </w:p>
    <w:p w14:paraId="5AD3138A" w14:textId="565605B8" w:rsidR="003F7BFA" w:rsidRPr="00CC0F13" w:rsidRDefault="0F60FAC1" w:rsidP="0F60FAC1">
      <w:pPr>
        <w:pStyle w:val="ListParagraph"/>
        <w:widowControl/>
        <w:numPr>
          <w:ilvl w:val="0"/>
          <w:numId w:val="9"/>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Only the enable password will be encrypted</w:t>
      </w:r>
    </w:p>
    <w:p w14:paraId="6EA16A53" w14:textId="7003269A" w:rsidR="003F7BFA" w:rsidRPr="00CC0F13" w:rsidRDefault="0F60FAC1" w:rsidP="0F60FAC1">
      <w:pPr>
        <w:pStyle w:val="ListParagraph"/>
        <w:widowControl/>
        <w:numPr>
          <w:ilvl w:val="0"/>
          <w:numId w:val="9"/>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Only passwords configured after the command has been entered will be encrypted</w:t>
      </w:r>
    </w:p>
    <w:p w14:paraId="0FC1C313" w14:textId="2C90B109" w:rsidR="005633A7" w:rsidRDefault="0F60FAC1" w:rsidP="0F60FAC1">
      <w:pPr>
        <w:pStyle w:val="ListParagraph"/>
        <w:widowControl/>
        <w:numPr>
          <w:ilvl w:val="0"/>
          <w:numId w:val="9"/>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It will encrypt all current and future passwords.</w:t>
      </w:r>
    </w:p>
    <w:p w14:paraId="04887C20" w14:textId="3716F520" w:rsidR="07C9A82E" w:rsidRDefault="0F60FAC1" w:rsidP="0F60FAC1">
      <w:pPr>
        <w:pStyle w:val="ListParagraph"/>
        <w:numPr>
          <w:ilvl w:val="0"/>
          <w:numId w:val="9"/>
        </w:numPr>
        <w:shd w:val="clear" w:color="auto" w:fill="FFFFFF" w:themeFill="background1"/>
        <w:rPr>
          <w:rFonts w:eastAsia="Times New Roman" w:cs="Times New Roman"/>
          <w:color w:val="333333"/>
          <w:lang w:val="en"/>
        </w:rPr>
      </w:pPr>
      <w:r w:rsidRPr="0F60FAC1">
        <w:rPr>
          <w:rFonts w:eastAsia="Times New Roman" w:cs="Times New Roman"/>
          <w:color w:val="333333"/>
          <w:lang w:val="en"/>
        </w:rPr>
        <w:t>It will encrypt the secret password and remove the enable secret password from the configuration.</w:t>
      </w:r>
    </w:p>
    <w:p w14:paraId="45E48162" w14:textId="77777777" w:rsidR="008B3A81" w:rsidRPr="008B3A81" w:rsidRDefault="008B3A81"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66A554D6" w14:textId="04663B70" w:rsidR="093C6C0F" w:rsidRDefault="093C6C0F" w:rsidP="0F60FAC1">
      <w:pPr>
        <w:shd w:val="clear" w:color="auto" w:fill="FFFFFF" w:themeFill="background1"/>
        <w:rPr>
          <w:rFonts w:eastAsia="Times New Roman" w:cs="Times New Roman"/>
          <w:color w:val="333333"/>
          <w:lang w:val="en"/>
        </w:rPr>
      </w:pPr>
    </w:p>
    <w:p w14:paraId="52E01D0A" w14:textId="0FF7848C" w:rsidR="093C6C0F" w:rsidRDefault="093C6C0F" w:rsidP="0F60FAC1">
      <w:pPr>
        <w:shd w:val="clear" w:color="auto" w:fill="FFFFFF" w:themeFill="background1"/>
        <w:rPr>
          <w:rFonts w:eastAsia="Times New Roman" w:cs="Times New Roman"/>
          <w:color w:val="333333"/>
          <w:lang w:val="en"/>
        </w:rPr>
      </w:pPr>
    </w:p>
    <w:p w14:paraId="194030C5" w14:textId="25337165" w:rsidR="093C6C0F" w:rsidRDefault="093C6C0F" w:rsidP="0F60FAC1">
      <w:pPr>
        <w:shd w:val="clear" w:color="auto" w:fill="FFFFFF" w:themeFill="background1"/>
        <w:rPr>
          <w:rFonts w:eastAsia="Times New Roman" w:cs="Times New Roman"/>
          <w:color w:val="333333"/>
          <w:lang w:val="en"/>
        </w:rPr>
      </w:pPr>
    </w:p>
    <w:p w14:paraId="74C681E4" w14:textId="6B9837D2" w:rsidR="003F7BFA" w:rsidRPr="00CC0F13" w:rsidRDefault="0F60FAC1" w:rsidP="0F60FAC1">
      <w:pPr>
        <w:shd w:val="clear" w:color="auto" w:fill="FFFFFF" w:themeFill="background1"/>
        <w:rPr>
          <w:rFonts w:eastAsia="Times New Roman" w:cs="Times New Roman"/>
          <w:color w:val="333333"/>
          <w:lang w:val="en"/>
        </w:rPr>
      </w:pPr>
      <w:r w:rsidRPr="0F60FAC1">
        <w:rPr>
          <w:rFonts w:eastAsia="Times New Roman" w:cs="Times New Roman"/>
          <w:color w:val="333333"/>
          <w:lang w:val="en"/>
        </w:rPr>
        <w:t>7. Which of these represents an Ipv6 link-local address?</w:t>
      </w:r>
    </w:p>
    <w:p w14:paraId="7E71EE1A" w14:textId="26F549F0" w:rsidR="003F7BFA" w:rsidRPr="00CC0F13" w:rsidRDefault="0F60FAC1" w:rsidP="0F60FAC1">
      <w:pPr>
        <w:pStyle w:val="ListParagraph"/>
        <w:widowControl/>
        <w:numPr>
          <w:ilvl w:val="0"/>
          <w:numId w:val="10"/>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FE80::380e:611a:e14f:3d69</w:t>
      </w:r>
    </w:p>
    <w:p w14:paraId="73C85966" w14:textId="5B8F1A05" w:rsidR="003F7BFA" w:rsidRPr="00CC0F13" w:rsidRDefault="0F60FAC1" w:rsidP="0F60FAC1">
      <w:pPr>
        <w:pStyle w:val="ListParagraph"/>
        <w:widowControl/>
        <w:numPr>
          <w:ilvl w:val="0"/>
          <w:numId w:val="10"/>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FE81::280f:512b:e14f:3d69</w:t>
      </w:r>
    </w:p>
    <w:p w14:paraId="681A84EE" w14:textId="539E656C" w:rsidR="003F7BFA" w:rsidRPr="00CC0F13" w:rsidRDefault="0F60FAC1" w:rsidP="0F60FAC1">
      <w:pPr>
        <w:pStyle w:val="ListParagraph"/>
        <w:widowControl/>
        <w:numPr>
          <w:ilvl w:val="0"/>
          <w:numId w:val="10"/>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FEFE:0345:5f1b::e14d:3d69</w:t>
      </w:r>
    </w:p>
    <w:p w14:paraId="5C6A876F" w14:textId="095C64D3" w:rsidR="003F7BFA" w:rsidRPr="00CC0F13" w:rsidRDefault="0F60FAC1" w:rsidP="0F60FAC1">
      <w:pPr>
        <w:pStyle w:val="ListParagraph"/>
        <w:widowControl/>
        <w:numPr>
          <w:ilvl w:val="0"/>
          <w:numId w:val="10"/>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FE08::280e:611:a:f14f:3d69</w:t>
      </w:r>
    </w:p>
    <w:p w14:paraId="7DDA9984" w14:textId="77777777" w:rsidR="00522820" w:rsidRPr="00CC0F13" w:rsidRDefault="00522820" w:rsidP="0F60FAC1">
      <w:pPr>
        <w:pStyle w:val="ListParagraph"/>
        <w:widowControl/>
        <w:shd w:val="clear" w:color="auto" w:fill="FFFFFF" w:themeFill="background1"/>
        <w:suppressAutoHyphens w:val="0"/>
        <w:ind w:left="835"/>
        <w:contextualSpacing/>
        <w:rPr>
          <w:rFonts w:eastAsia="Times New Roman" w:cs="Times New Roman"/>
          <w:color w:val="333333"/>
          <w:lang w:val="en"/>
        </w:rPr>
      </w:pPr>
    </w:p>
    <w:p w14:paraId="4640683F" w14:textId="106B563F" w:rsidR="003F7BFA" w:rsidRPr="00CC0F13" w:rsidRDefault="0F60FAC1" w:rsidP="0F60FAC1">
      <w:pPr>
        <w:shd w:val="clear" w:color="auto" w:fill="FFFFFF" w:themeFill="background1"/>
        <w:rPr>
          <w:rFonts w:eastAsia="Times New Roman" w:cs="Times New Roman"/>
          <w:color w:val="333333"/>
          <w:lang w:val="en"/>
        </w:rPr>
      </w:pPr>
      <w:r w:rsidRPr="0F60FAC1">
        <w:rPr>
          <w:rFonts w:eastAsia="Times New Roman" w:cs="Times New Roman"/>
          <w:color w:val="333333"/>
          <w:lang w:val="en"/>
        </w:rPr>
        <w:t>8. What command visualizes the general NetFlow data on the command line?</w:t>
      </w:r>
    </w:p>
    <w:p w14:paraId="2FEC0624" w14:textId="58E8BACE" w:rsidR="003F7BFA" w:rsidRPr="00CC0F13" w:rsidRDefault="0F60FAC1" w:rsidP="0F60FAC1">
      <w:pPr>
        <w:pStyle w:val="ListParagraph"/>
        <w:widowControl/>
        <w:numPr>
          <w:ilvl w:val="0"/>
          <w:numId w:val="11"/>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show ip flow export</w:t>
      </w:r>
    </w:p>
    <w:p w14:paraId="79ECDDD8" w14:textId="050927F9" w:rsidR="07C9A82E" w:rsidRDefault="0F60FAC1" w:rsidP="0F60FAC1">
      <w:pPr>
        <w:pStyle w:val="ListParagraph"/>
        <w:numPr>
          <w:ilvl w:val="0"/>
          <w:numId w:val="11"/>
        </w:numPr>
        <w:shd w:val="clear" w:color="auto" w:fill="FFFFFF" w:themeFill="background1"/>
        <w:rPr>
          <w:rFonts w:eastAsia="Times New Roman" w:cs="Times New Roman"/>
          <w:color w:val="333333"/>
          <w:lang w:val="en"/>
        </w:rPr>
      </w:pPr>
      <w:r w:rsidRPr="0F60FAC1">
        <w:rPr>
          <w:rFonts w:eastAsia="Times New Roman" w:cs="Times New Roman"/>
          <w:color w:val="333333"/>
          <w:lang w:val="en"/>
        </w:rPr>
        <w:t>show mls netflow ip</w:t>
      </w:r>
    </w:p>
    <w:p w14:paraId="7C931547" w14:textId="36CFC98A" w:rsidR="003F7BFA" w:rsidRPr="00CC0F13" w:rsidRDefault="0F60FAC1" w:rsidP="0F60FAC1">
      <w:pPr>
        <w:pStyle w:val="ListParagraph"/>
        <w:widowControl/>
        <w:numPr>
          <w:ilvl w:val="0"/>
          <w:numId w:val="11"/>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show ip cache flow</w:t>
      </w:r>
    </w:p>
    <w:p w14:paraId="054BDB5A" w14:textId="7C7882FD" w:rsidR="008B3A81" w:rsidRPr="00CC0F13" w:rsidRDefault="0F60FAC1" w:rsidP="0F60FAC1">
      <w:pPr>
        <w:pStyle w:val="ListParagraph"/>
        <w:widowControl/>
        <w:numPr>
          <w:ilvl w:val="0"/>
          <w:numId w:val="11"/>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show mls sampling</w:t>
      </w:r>
    </w:p>
    <w:p w14:paraId="064B1890" w14:textId="77777777" w:rsidR="00522820" w:rsidRPr="00CC0F13" w:rsidRDefault="00522820"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09F9FAEC" w14:textId="2DAFA754" w:rsidR="003F7BFA" w:rsidRPr="00CC0F13" w:rsidRDefault="0F60FAC1" w:rsidP="00807D55">
      <w:pPr>
        <w:shd w:val="clear" w:color="auto" w:fill="FFFFFF" w:themeFill="background1"/>
        <w:ind w:left="270" w:hanging="270"/>
        <w:rPr>
          <w:rFonts w:eastAsia="Times New Roman" w:cs="Times New Roman"/>
          <w:color w:val="333333"/>
          <w:lang w:val="en"/>
        </w:rPr>
      </w:pPr>
      <w:r w:rsidRPr="0F60FAC1">
        <w:rPr>
          <w:rFonts w:eastAsia="Times New Roman" w:cs="Times New Roman"/>
          <w:color w:val="333333"/>
          <w:lang w:val="en"/>
        </w:rPr>
        <w:t>9. Which command sets and automatically encrypts the privileged enable mode password?</w:t>
      </w:r>
    </w:p>
    <w:p w14:paraId="561BE276" w14:textId="7E5EBF1C" w:rsidR="003F7BFA" w:rsidRPr="00CC0F13" w:rsidRDefault="0F60FAC1" w:rsidP="0F60FAC1">
      <w:pPr>
        <w:pStyle w:val="ListParagraph"/>
        <w:widowControl/>
        <w:numPr>
          <w:ilvl w:val="0"/>
          <w:numId w:val="12"/>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Enable password c1sc0</w:t>
      </w:r>
    </w:p>
    <w:p w14:paraId="06CBA196" w14:textId="69D0D61A" w:rsidR="003F7BFA" w:rsidRPr="00CC0F13" w:rsidRDefault="0F60FAC1" w:rsidP="0F60FAC1">
      <w:pPr>
        <w:pStyle w:val="ListParagraph"/>
        <w:widowControl/>
        <w:numPr>
          <w:ilvl w:val="0"/>
          <w:numId w:val="12"/>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Secret enable c1sc0</w:t>
      </w:r>
    </w:p>
    <w:p w14:paraId="4D02AD5D" w14:textId="546C6329" w:rsidR="003F7BFA" w:rsidRPr="00CC0F13" w:rsidRDefault="0F60FAC1" w:rsidP="0F60FAC1">
      <w:pPr>
        <w:pStyle w:val="ListParagraph"/>
        <w:widowControl/>
        <w:numPr>
          <w:ilvl w:val="0"/>
          <w:numId w:val="12"/>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Password enable c1sc0</w:t>
      </w:r>
    </w:p>
    <w:p w14:paraId="7AC1B9A0" w14:textId="1701D965" w:rsidR="003F7BFA" w:rsidRPr="00CC0F13" w:rsidRDefault="0F60FAC1" w:rsidP="0F60FAC1">
      <w:pPr>
        <w:pStyle w:val="ListParagraph"/>
        <w:widowControl/>
        <w:numPr>
          <w:ilvl w:val="0"/>
          <w:numId w:val="12"/>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 xml:space="preserve">Enable secret c1sc0 </w:t>
      </w:r>
    </w:p>
    <w:p w14:paraId="74FB1E17" w14:textId="77777777" w:rsidR="00522820" w:rsidRPr="00CC0F13" w:rsidRDefault="00522820"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60BE5901" w14:textId="13CD89A0" w:rsidR="003F7BFA" w:rsidRPr="00CC0F13" w:rsidRDefault="0F60FAC1" w:rsidP="0F60FAC1">
      <w:pPr>
        <w:shd w:val="clear" w:color="auto" w:fill="FFFFFF" w:themeFill="background1"/>
        <w:rPr>
          <w:rFonts w:eastAsia="Times New Roman" w:cs="Times New Roman"/>
          <w:color w:val="333333"/>
          <w:lang w:val="en"/>
        </w:rPr>
      </w:pPr>
      <w:r w:rsidRPr="0F60FAC1">
        <w:rPr>
          <w:rFonts w:eastAsia="Times New Roman" w:cs="Times New Roman"/>
          <w:color w:val="333333"/>
          <w:lang w:val="en"/>
        </w:rPr>
        <w:t>10. What is a global command?</w:t>
      </w:r>
    </w:p>
    <w:p w14:paraId="016976ED" w14:textId="3B532ADC" w:rsidR="003F7BFA" w:rsidRPr="00CC0F13" w:rsidRDefault="0F60FAC1" w:rsidP="0F60FAC1">
      <w:pPr>
        <w:pStyle w:val="ListParagraph"/>
        <w:widowControl/>
        <w:numPr>
          <w:ilvl w:val="0"/>
          <w:numId w:val="13"/>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A command that is set once and affects the entire router</w:t>
      </w:r>
    </w:p>
    <w:p w14:paraId="4604035E" w14:textId="47AD4C6A" w:rsidR="003F7BFA" w:rsidRPr="00CC0F13" w:rsidRDefault="0F60FAC1" w:rsidP="0F60FAC1">
      <w:pPr>
        <w:pStyle w:val="ListParagraph"/>
        <w:widowControl/>
        <w:numPr>
          <w:ilvl w:val="0"/>
          <w:numId w:val="13"/>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A command that is implemented in all foreign and domestic IOS versions</w:t>
      </w:r>
    </w:p>
    <w:p w14:paraId="2301F981" w14:textId="749487EA" w:rsidR="003F7BFA" w:rsidRPr="00CC0F13" w:rsidRDefault="0F60FAC1" w:rsidP="0F60FAC1">
      <w:pPr>
        <w:pStyle w:val="ListParagraph"/>
        <w:widowControl/>
        <w:numPr>
          <w:ilvl w:val="0"/>
          <w:numId w:val="13"/>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A command that is universal in application and supports all protocols</w:t>
      </w:r>
    </w:p>
    <w:p w14:paraId="1BB48218" w14:textId="27EE600B" w:rsidR="008B3A81" w:rsidRPr="00CC0F13" w:rsidRDefault="0F60FAC1" w:rsidP="0F60FAC1">
      <w:pPr>
        <w:pStyle w:val="ListParagraph"/>
        <w:widowControl/>
        <w:numPr>
          <w:ilvl w:val="0"/>
          <w:numId w:val="13"/>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A command that is available in every release of IOS, regardless of the version or deployment status</w:t>
      </w:r>
    </w:p>
    <w:p w14:paraId="718D2A69" w14:textId="77777777" w:rsidR="00522820" w:rsidRPr="00CC0F13" w:rsidRDefault="00522820"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4FA0EB50" w14:textId="41A4FE4E" w:rsidR="003F7BFA" w:rsidRPr="00CC0F13" w:rsidRDefault="0F60FAC1" w:rsidP="0F60FAC1">
      <w:pPr>
        <w:shd w:val="clear" w:color="auto" w:fill="FFFFFF" w:themeFill="background1"/>
        <w:rPr>
          <w:rFonts w:eastAsia="Times New Roman" w:cs="Times New Roman"/>
          <w:color w:val="333333"/>
          <w:lang w:val="en"/>
        </w:rPr>
      </w:pPr>
      <w:r w:rsidRPr="0F60FAC1">
        <w:rPr>
          <w:rFonts w:eastAsia="Times New Roman" w:cs="Times New Roman"/>
          <w:color w:val="333333"/>
          <w:lang w:val="en"/>
        </w:rPr>
        <w:t>11. What is the correct routing match to reach 172.16.1.5/32?</w:t>
      </w:r>
    </w:p>
    <w:p w14:paraId="6B704EED" w14:textId="14E4A9D1" w:rsidR="003F7BFA" w:rsidRPr="00CC0F13" w:rsidRDefault="0F60FAC1" w:rsidP="0F60FAC1">
      <w:pPr>
        <w:pStyle w:val="ListParagraph"/>
        <w:widowControl/>
        <w:numPr>
          <w:ilvl w:val="0"/>
          <w:numId w:val="14"/>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172.16.1.0/26</w:t>
      </w:r>
    </w:p>
    <w:p w14:paraId="4E90C565" w14:textId="6B6AD5E2" w:rsidR="003F7BFA" w:rsidRPr="00CC0F13" w:rsidRDefault="0F60FAC1" w:rsidP="0F60FAC1">
      <w:pPr>
        <w:pStyle w:val="ListParagraph"/>
        <w:widowControl/>
        <w:numPr>
          <w:ilvl w:val="0"/>
          <w:numId w:val="14"/>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172.16.1.0/25</w:t>
      </w:r>
    </w:p>
    <w:p w14:paraId="22F191BA" w14:textId="24E660F9" w:rsidR="003F7BFA" w:rsidRPr="00CC0F13" w:rsidRDefault="0F60FAC1" w:rsidP="0F60FAC1">
      <w:pPr>
        <w:pStyle w:val="ListParagraph"/>
        <w:widowControl/>
        <w:numPr>
          <w:ilvl w:val="0"/>
          <w:numId w:val="14"/>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172.16.1.0/24</w:t>
      </w:r>
    </w:p>
    <w:p w14:paraId="287064D6" w14:textId="66CE1448" w:rsidR="003F7BFA" w:rsidRPr="00CC0F13" w:rsidRDefault="0F60FAC1" w:rsidP="0F60FAC1">
      <w:pPr>
        <w:pStyle w:val="ListParagraph"/>
        <w:widowControl/>
        <w:numPr>
          <w:ilvl w:val="0"/>
          <w:numId w:val="14"/>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The default route</w:t>
      </w:r>
    </w:p>
    <w:p w14:paraId="7AD93E87" w14:textId="77777777" w:rsidR="003F7BFA" w:rsidRPr="00CC0F13" w:rsidRDefault="003F7BFA" w:rsidP="0F60FAC1">
      <w:pPr>
        <w:widowControl/>
        <w:shd w:val="clear" w:color="auto" w:fill="FFFFFF" w:themeFill="background1"/>
        <w:suppressAutoHyphens w:val="0"/>
        <w:contextualSpacing/>
        <w:rPr>
          <w:rFonts w:eastAsia="Times New Roman" w:cs="Times New Roman"/>
          <w:color w:val="333333"/>
          <w:lang w:val="en"/>
        </w:rPr>
      </w:pPr>
    </w:p>
    <w:p w14:paraId="7B40CA9C" w14:textId="0E9BC9EA" w:rsidR="003F7BFA" w:rsidRDefault="003C18A8" w:rsidP="0F60FAC1">
      <w:pPr>
        <w:shd w:val="clear" w:color="auto" w:fill="FFFFFF" w:themeFill="background1"/>
        <w:tabs>
          <w:tab w:val="left" w:pos="360"/>
        </w:tabs>
        <w:ind w:left="360" w:hanging="360"/>
        <w:rPr>
          <w:rFonts w:eastAsia="Times New Roman" w:cs="Times New Roman"/>
          <w:color w:val="333333"/>
          <w:lang w:val="en"/>
        </w:rPr>
      </w:pPr>
      <w:r w:rsidRPr="003C18A8">
        <w:rPr>
          <w:rFonts w:ascii="CiscoSansTTLight" w:eastAsia="Times New Roman" w:hAnsi="CiscoSansTTLight" w:cs="Times New Roman"/>
          <w:noProof/>
          <w:color w:val="333333"/>
          <w:lang w:eastAsia="en-US" w:bidi="ar-SA"/>
        </w:rPr>
        <mc:AlternateContent>
          <mc:Choice Requires="wps">
            <w:drawing>
              <wp:anchor distT="45720" distB="45720" distL="114300" distR="114300" simplePos="0" relativeHeight="251662848" behindDoc="0" locked="0" layoutInCell="1" allowOverlap="1" wp14:anchorId="744B619D" wp14:editId="0F3D55C9">
                <wp:simplePos x="0" y="0"/>
                <wp:positionH relativeFrom="column">
                  <wp:posOffset>189230</wp:posOffset>
                </wp:positionH>
                <wp:positionV relativeFrom="paragraph">
                  <wp:posOffset>271780</wp:posOffset>
                </wp:positionV>
                <wp:extent cx="3474720" cy="887730"/>
                <wp:effectExtent l="0" t="0" r="17780" b="1397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887730"/>
                        </a:xfrm>
                        <a:prstGeom prst="rect">
                          <a:avLst/>
                        </a:prstGeom>
                        <a:solidFill>
                          <a:srgbClr val="FFFFFF"/>
                        </a:solidFill>
                        <a:ln w="9525">
                          <a:solidFill>
                            <a:srgbClr val="000000"/>
                          </a:solidFill>
                          <a:miter lim="800000"/>
                          <a:headEnd/>
                          <a:tailEnd/>
                        </a:ln>
                      </wps:spPr>
                      <wps:txbx>
                        <w:txbxContent>
                          <w:p w14:paraId="3C6E79BB" w14:textId="3FCB5AC2" w:rsidR="003C18A8" w:rsidRPr="00807D55" w:rsidRDefault="003C18A8">
                            <w:pPr>
                              <w:rPr>
                                <w:rFonts w:ascii="Consolas" w:hAnsi="Consolas" w:cs="Consolas"/>
                              </w:rPr>
                            </w:pPr>
                            <w:r w:rsidRPr="00807D55">
                              <w:rPr>
                                <w:rFonts w:ascii="Consolas" w:hAnsi="Consolas" w:cs="Consolas"/>
                              </w:rPr>
                              <w:t>Router#config 1</w:t>
                            </w:r>
                          </w:p>
                          <w:p w14:paraId="7765A834" w14:textId="2B03E193" w:rsidR="003C18A8" w:rsidRPr="00807D55" w:rsidRDefault="003C18A8">
                            <w:pPr>
                              <w:rPr>
                                <w:rFonts w:ascii="Consolas" w:hAnsi="Consolas" w:cs="Consolas"/>
                              </w:rPr>
                            </w:pPr>
                            <w:r w:rsidRPr="00807D55">
                              <w:rPr>
                                <w:rFonts w:ascii="Consolas" w:hAnsi="Consolas" w:cs="Consolas"/>
                              </w:rPr>
                              <w:t>Router(config)#line vty 0 4</w:t>
                            </w:r>
                          </w:p>
                          <w:p w14:paraId="4EF18C68" w14:textId="38A55626" w:rsidR="003C18A8" w:rsidRPr="00807D55" w:rsidRDefault="003C18A8">
                            <w:pPr>
                              <w:rPr>
                                <w:rFonts w:ascii="Consolas" w:hAnsi="Consolas" w:cs="Consolas"/>
                              </w:rPr>
                            </w:pPr>
                            <w:r w:rsidRPr="00807D55">
                              <w:rPr>
                                <w:rFonts w:ascii="Consolas" w:hAnsi="Consolas" w:cs="Consolas"/>
                              </w:rPr>
                              <w:t>Router(config-line)#password c1sc0</w:t>
                            </w:r>
                          </w:p>
                          <w:p w14:paraId="39E6D03D" w14:textId="51BA098A" w:rsidR="003C18A8" w:rsidRPr="00807D55" w:rsidRDefault="003C18A8">
                            <w:pPr>
                              <w:rPr>
                                <w:rFonts w:ascii="Consolas" w:hAnsi="Consolas" w:cs="Consolas"/>
                              </w:rPr>
                            </w:pPr>
                            <w:r w:rsidRPr="00807D55">
                              <w:rPr>
                                <w:rFonts w:ascii="Consolas" w:hAnsi="Consolas" w:cs="Consolas"/>
                              </w:rPr>
                              <w:t>Router(config-line)#no login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4B619D" id="_x0000_s1028" type="#_x0000_t202" style="position:absolute;left:0;text-align:left;margin-left:14.9pt;margin-top:21.4pt;width:273.6pt;height:69.9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">
                <v:textbox>
                  <w:txbxContent>
                    <w:p w14:paraId="3C6E79BB" w14:textId="3FCB5AC2" w:rsidR="003C18A8" w:rsidRPr="00807D55" w:rsidRDefault="003C18A8">
                      <w:pPr>
                        <w:rPr>
                          <w:rFonts w:ascii="Consolas" w:hAnsi="Consolas" w:cs="Consolas"/>
                        </w:rPr>
                      </w:pPr>
                      <w:r w:rsidRPr="00807D55">
                        <w:rPr>
                          <w:rFonts w:ascii="Consolas" w:hAnsi="Consolas" w:cs="Consolas"/>
                        </w:rPr>
                        <w:t>Router#config 1</w:t>
                      </w:r>
                    </w:p>
                    <w:p w14:paraId="7765A834" w14:textId="2B03E193" w:rsidR="003C18A8" w:rsidRPr="00807D55" w:rsidRDefault="003C18A8">
                      <w:pPr>
                        <w:rPr>
                          <w:rFonts w:ascii="Consolas" w:hAnsi="Consolas" w:cs="Consolas"/>
                        </w:rPr>
                      </w:pPr>
                      <w:r w:rsidRPr="00807D55">
                        <w:rPr>
                          <w:rFonts w:ascii="Consolas" w:hAnsi="Consolas" w:cs="Consolas"/>
                        </w:rPr>
                        <w:t>Router(config)#line vty 0 4</w:t>
                      </w:r>
                    </w:p>
                    <w:p w14:paraId="4EF18C68" w14:textId="38A55626" w:rsidR="003C18A8" w:rsidRPr="00807D55" w:rsidRDefault="003C18A8">
                      <w:pPr>
                        <w:rPr>
                          <w:rFonts w:ascii="Consolas" w:hAnsi="Consolas" w:cs="Consolas"/>
                        </w:rPr>
                      </w:pPr>
                      <w:r w:rsidRPr="00807D55">
                        <w:rPr>
                          <w:rFonts w:ascii="Consolas" w:hAnsi="Consolas" w:cs="Consolas"/>
                        </w:rPr>
                        <w:t>Router(config-line)#password c1sc0</w:t>
                      </w:r>
                    </w:p>
                    <w:p w14:paraId="39E6D03D" w14:textId="51BA098A" w:rsidR="003C18A8" w:rsidRPr="00807D55" w:rsidRDefault="003C18A8">
                      <w:pPr>
                        <w:rPr>
                          <w:rFonts w:ascii="Consolas" w:hAnsi="Consolas" w:cs="Consolas"/>
                        </w:rPr>
                      </w:pPr>
                      <w:r w:rsidRPr="00807D55">
                        <w:rPr>
                          <w:rFonts w:ascii="Consolas" w:hAnsi="Consolas" w:cs="Consolas"/>
                        </w:rPr>
                        <w:t>Router(config-line)#no login</w:t>
                      </w:r>
                    </w:p>
                  </w:txbxContent>
                </v:textbox>
                <w10:wrap type="topAndBottom"/>
              </v:shape>
            </w:pict>
          </mc:Fallback>
        </mc:AlternateContent>
      </w:r>
      <w:r w:rsidR="003F7BFA" w:rsidRPr="0F60FAC1">
        <w:rPr>
          <w:rFonts w:eastAsia="Times New Roman" w:cs="Times New Roman"/>
          <w:color w:val="333333"/>
          <w:lang w:val="en"/>
        </w:rPr>
        <w:t xml:space="preserve">12. </w:t>
      </w:r>
      <w:r w:rsidRPr="0F60FAC1">
        <w:rPr>
          <w:rFonts w:eastAsia="Times New Roman" w:cs="Times New Roman"/>
          <w:color w:val="333333"/>
          <w:lang w:val="en"/>
        </w:rPr>
        <w:t>Refer to the exhibit. What is the result of setting the no login command?</w:t>
      </w:r>
    </w:p>
    <w:p w14:paraId="7CCF18B3" w14:textId="7E2939D0" w:rsidR="003C18A8" w:rsidRPr="00807D55" w:rsidRDefault="003C18A8" w:rsidP="0F60FAC1">
      <w:pPr>
        <w:shd w:val="clear" w:color="auto" w:fill="FFFFFF" w:themeFill="background1"/>
        <w:tabs>
          <w:tab w:val="left" w:pos="360"/>
        </w:tabs>
        <w:ind w:left="360" w:hanging="360"/>
        <w:rPr>
          <w:rFonts w:eastAsia="Times New Roman" w:cs="Times New Roman"/>
          <w:color w:val="333333"/>
          <w:sz w:val="16"/>
          <w:szCs w:val="16"/>
          <w:lang w:val="en"/>
        </w:rPr>
      </w:pPr>
    </w:p>
    <w:p w14:paraId="7FA9AF64" w14:textId="0F02E73F" w:rsidR="003F7BFA" w:rsidRPr="00CC0F13" w:rsidRDefault="0F60FAC1" w:rsidP="0F60FAC1">
      <w:pPr>
        <w:pStyle w:val="ListParagraph"/>
        <w:widowControl/>
        <w:numPr>
          <w:ilvl w:val="0"/>
          <w:numId w:val="1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Telnet access is denied</w:t>
      </w:r>
    </w:p>
    <w:p w14:paraId="2BBA7EC0" w14:textId="61904CD9" w:rsidR="003F7BFA" w:rsidRPr="00CC0F13" w:rsidRDefault="0F60FAC1" w:rsidP="0F60FAC1">
      <w:pPr>
        <w:pStyle w:val="ListParagraph"/>
        <w:widowControl/>
        <w:numPr>
          <w:ilvl w:val="0"/>
          <w:numId w:val="1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Telnet access requires a new password at the first login</w:t>
      </w:r>
    </w:p>
    <w:p w14:paraId="2C9D4320" w14:textId="3ED664A0" w:rsidR="003F7BFA" w:rsidRPr="00CC0F13" w:rsidRDefault="0F60FAC1" w:rsidP="0F60FAC1">
      <w:pPr>
        <w:pStyle w:val="ListParagraph"/>
        <w:widowControl/>
        <w:numPr>
          <w:ilvl w:val="0"/>
          <w:numId w:val="1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Telnet access requires a new password</w:t>
      </w:r>
    </w:p>
    <w:p w14:paraId="2824DF05" w14:textId="6EEC2728" w:rsidR="003F7BFA" w:rsidRPr="00CC0F13" w:rsidRDefault="0F60FAC1" w:rsidP="0F60FAC1">
      <w:pPr>
        <w:pStyle w:val="ListParagraph"/>
        <w:widowControl/>
        <w:numPr>
          <w:ilvl w:val="0"/>
          <w:numId w:val="15"/>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No password is required for telnet access</w:t>
      </w:r>
    </w:p>
    <w:p w14:paraId="298C85BB" w14:textId="77777777" w:rsidR="00522820" w:rsidRPr="00CC0F13" w:rsidRDefault="00522820"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14C84B48" w14:textId="343571BB" w:rsidR="7AC1DAB6" w:rsidRDefault="7AC1DAB6" w:rsidP="0F60FAC1">
      <w:pPr>
        <w:ind w:left="360" w:hanging="360"/>
        <w:rPr>
          <w:rFonts w:eastAsia="Times New Roman" w:cs="Times New Roman"/>
          <w:color w:val="333333"/>
          <w:lang w:val="en"/>
        </w:rPr>
      </w:pPr>
    </w:p>
    <w:p w14:paraId="082AF587" w14:textId="01932819" w:rsidR="7AC1DAB6" w:rsidRDefault="7AC1DAB6" w:rsidP="00807D55">
      <w:pPr>
        <w:rPr>
          <w:rFonts w:eastAsia="Times New Roman" w:cs="Times New Roman"/>
          <w:color w:val="333333"/>
          <w:lang w:val="en"/>
        </w:rPr>
      </w:pPr>
    </w:p>
    <w:p w14:paraId="1E11023D" w14:textId="2501FA46" w:rsidR="003F7BFA" w:rsidRPr="00CC0F13" w:rsidRDefault="0F60FAC1" w:rsidP="0F60FAC1">
      <w:pPr>
        <w:widowControl/>
        <w:suppressAutoHyphens w:val="0"/>
        <w:ind w:left="360" w:hanging="360"/>
        <w:rPr>
          <w:rFonts w:eastAsia="Times New Roman" w:cs="Times New Roman"/>
          <w:color w:val="333333"/>
          <w:lang w:val="en"/>
        </w:rPr>
      </w:pPr>
      <w:r w:rsidRPr="0F60FAC1">
        <w:rPr>
          <w:rFonts w:eastAsia="Times New Roman" w:cs="Times New Roman"/>
          <w:color w:val="333333"/>
          <w:lang w:val="en"/>
        </w:rPr>
        <w:t>13. Which step in the router boot process searches for an IOS image to load into the router?</w:t>
      </w:r>
    </w:p>
    <w:p w14:paraId="0D8FACD7" w14:textId="2AA03B1D" w:rsidR="003F7BFA" w:rsidRPr="00CC0F13" w:rsidRDefault="0F60FAC1" w:rsidP="0F60FAC1">
      <w:pPr>
        <w:pStyle w:val="ListParagraph"/>
        <w:widowControl/>
        <w:numPr>
          <w:ilvl w:val="0"/>
          <w:numId w:val="16"/>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bootstrap</w:t>
      </w:r>
    </w:p>
    <w:p w14:paraId="5BE65CF1" w14:textId="2FCCA2B6" w:rsidR="003F7BFA" w:rsidRPr="00CC0F13" w:rsidRDefault="0F60FAC1" w:rsidP="0F60FAC1">
      <w:pPr>
        <w:pStyle w:val="ListParagraph"/>
        <w:widowControl/>
        <w:numPr>
          <w:ilvl w:val="0"/>
          <w:numId w:val="16"/>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POST</w:t>
      </w:r>
    </w:p>
    <w:p w14:paraId="2F88632B" w14:textId="0603F16C" w:rsidR="003F7BFA" w:rsidRPr="00CC0F13" w:rsidRDefault="0F60FAC1" w:rsidP="0F60FAC1">
      <w:pPr>
        <w:pStyle w:val="ListParagraph"/>
        <w:widowControl/>
        <w:numPr>
          <w:ilvl w:val="0"/>
          <w:numId w:val="16"/>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mini-IOS</w:t>
      </w:r>
    </w:p>
    <w:p w14:paraId="28F412B7" w14:textId="1246F22D" w:rsidR="005633A7" w:rsidRDefault="0F60FAC1" w:rsidP="0F60FAC1">
      <w:pPr>
        <w:pStyle w:val="ListParagraph"/>
        <w:widowControl/>
        <w:numPr>
          <w:ilvl w:val="0"/>
          <w:numId w:val="16"/>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ROMMON mode</w:t>
      </w:r>
    </w:p>
    <w:p w14:paraId="46C552D5" w14:textId="77777777" w:rsidR="003C18A8" w:rsidRPr="003C18A8" w:rsidRDefault="003C18A8"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63045BF1" w14:textId="466522D4" w:rsidR="00020F44" w:rsidRPr="00CC0F13" w:rsidRDefault="0F60FAC1" w:rsidP="0F60FAC1">
      <w:pPr>
        <w:shd w:val="clear" w:color="auto" w:fill="FFFFFF" w:themeFill="background1"/>
        <w:ind w:left="360" w:hanging="360"/>
        <w:rPr>
          <w:rFonts w:eastAsia="Times New Roman" w:cs="Times New Roman"/>
          <w:color w:val="333333"/>
          <w:lang w:val="en"/>
        </w:rPr>
      </w:pPr>
      <w:r w:rsidRPr="0F60FAC1">
        <w:rPr>
          <w:rFonts w:eastAsia="Times New Roman" w:cs="Times New Roman"/>
          <w:color w:val="333333"/>
          <w:lang w:val="en"/>
        </w:rPr>
        <w:t>14. Which command reveals the last method used to powercycle a router?</w:t>
      </w:r>
    </w:p>
    <w:p w14:paraId="3948293B" w14:textId="30D0F20C" w:rsidR="00020F44" w:rsidRPr="00CC0F13" w:rsidRDefault="0F60FAC1" w:rsidP="0F60FAC1">
      <w:pPr>
        <w:pStyle w:val="ListParagraph"/>
        <w:numPr>
          <w:ilvl w:val="0"/>
          <w:numId w:val="17"/>
        </w:numPr>
        <w:shd w:val="clear" w:color="auto" w:fill="FFFFFF" w:themeFill="background1"/>
        <w:rPr>
          <w:rFonts w:eastAsia="Times New Roman" w:cs="Times New Roman"/>
          <w:color w:val="333333"/>
          <w:lang w:val="en"/>
        </w:rPr>
      </w:pPr>
      <w:r w:rsidRPr="0F60FAC1">
        <w:rPr>
          <w:rFonts w:eastAsia="Times New Roman" w:cs="Times New Roman"/>
          <w:color w:val="333333"/>
          <w:lang w:val="en"/>
        </w:rPr>
        <w:t>show reload</w:t>
      </w:r>
    </w:p>
    <w:p w14:paraId="20629FDE" w14:textId="7E0649DB" w:rsidR="003F7BFA" w:rsidRPr="00CC0F13" w:rsidRDefault="0F60FAC1" w:rsidP="0F60FAC1">
      <w:pPr>
        <w:pStyle w:val="ListParagraph"/>
        <w:widowControl/>
        <w:numPr>
          <w:ilvl w:val="0"/>
          <w:numId w:val="17"/>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show boot</w:t>
      </w:r>
    </w:p>
    <w:p w14:paraId="029BBC8D" w14:textId="374E55B3" w:rsidR="003F7BFA" w:rsidRPr="00CC0F13" w:rsidRDefault="0F60FAC1" w:rsidP="0F60FAC1">
      <w:pPr>
        <w:pStyle w:val="ListParagraph"/>
        <w:widowControl/>
        <w:numPr>
          <w:ilvl w:val="0"/>
          <w:numId w:val="17"/>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show running-config</w:t>
      </w:r>
    </w:p>
    <w:p w14:paraId="2B9D29D7" w14:textId="2884AC2E" w:rsidR="003F7BFA" w:rsidRPr="00CC0F13" w:rsidRDefault="0F60FAC1" w:rsidP="0F60FAC1">
      <w:pPr>
        <w:pStyle w:val="ListParagraph"/>
        <w:widowControl/>
        <w:numPr>
          <w:ilvl w:val="0"/>
          <w:numId w:val="17"/>
        </w:numPr>
        <w:shd w:val="clear" w:color="auto" w:fill="FFFFFF" w:themeFill="background1"/>
        <w:suppressAutoHyphens w:val="0"/>
        <w:contextualSpacing/>
        <w:rPr>
          <w:rFonts w:eastAsia="Times New Roman" w:cs="Times New Roman"/>
          <w:color w:val="333333"/>
          <w:lang w:val="en"/>
        </w:rPr>
      </w:pPr>
      <w:r w:rsidRPr="0F60FAC1">
        <w:rPr>
          <w:rFonts w:eastAsia="Times New Roman" w:cs="Times New Roman"/>
          <w:color w:val="333333"/>
          <w:lang w:val="en"/>
        </w:rPr>
        <w:t>show version</w:t>
      </w:r>
    </w:p>
    <w:p w14:paraId="475AF4EC" w14:textId="77777777" w:rsidR="00522820" w:rsidRPr="00CC0F13" w:rsidRDefault="00522820" w:rsidP="0F60FAC1">
      <w:pPr>
        <w:pStyle w:val="ListParagraph"/>
        <w:widowControl/>
        <w:shd w:val="clear" w:color="auto" w:fill="FFFFFF" w:themeFill="background1"/>
        <w:suppressAutoHyphens w:val="0"/>
        <w:contextualSpacing/>
        <w:rPr>
          <w:rFonts w:eastAsia="Times New Roman" w:cs="Times New Roman"/>
          <w:color w:val="333333"/>
          <w:lang w:val="en"/>
        </w:rPr>
      </w:pPr>
    </w:p>
    <w:p w14:paraId="0772EE16" w14:textId="50509459" w:rsidR="003F7BFA" w:rsidRPr="00CC0F13" w:rsidRDefault="0F60FAC1" w:rsidP="0F60FAC1">
      <w:pPr>
        <w:rPr>
          <w:rFonts w:eastAsia="Times New Roman" w:cs="Times New Roman"/>
          <w:color w:val="333333"/>
          <w:lang w:val="en"/>
        </w:rPr>
      </w:pPr>
      <w:r w:rsidRPr="0F60FAC1">
        <w:rPr>
          <w:rFonts w:eastAsia="Times New Roman" w:cs="Times New Roman"/>
          <w:color w:val="333333"/>
          <w:lang w:val="en"/>
        </w:rPr>
        <w:t>15. What is the difference between a CSU/DSU and a modem?</w:t>
      </w:r>
    </w:p>
    <w:p w14:paraId="5F246821" w14:textId="5A5E66C3" w:rsidR="003F7BFA" w:rsidRPr="00CC0F13" w:rsidRDefault="0F60FAC1" w:rsidP="0F60FAC1">
      <w:pPr>
        <w:pStyle w:val="ListParagraph"/>
        <w:widowControl/>
        <w:numPr>
          <w:ilvl w:val="0"/>
          <w:numId w:val="18"/>
        </w:numPr>
        <w:suppressAutoHyphens w:val="0"/>
        <w:contextualSpacing/>
        <w:rPr>
          <w:rFonts w:eastAsia="Times New Roman" w:cs="Times New Roman"/>
          <w:color w:val="333333"/>
          <w:lang w:val="en"/>
        </w:rPr>
      </w:pPr>
      <w:r w:rsidRPr="0F60FAC1">
        <w:rPr>
          <w:rFonts w:eastAsia="Times New Roman" w:cs="Times New Roman"/>
          <w:color w:val="333333"/>
          <w:lang w:val="en"/>
        </w:rPr>
        <w:t>A CSU/DSU converts analog signals from a router to a leased line; a modem converts analog signals from a router to a leased line.</w:t>
      </w:r>
    </w:p>
    <w:p w14:paraId="12BBA54A" w14:textId="7528AB74" w:rsidR="003F7BFA" w:rsidRPr="00CC0F13" w:rsidRDefault="0F60FAC1" w:rsidP="0F60FAC1">
      <w:pPr>
        <w:pStyle w:val="ListParagraph"/>
        <w:widowControl/>
        <w:numPr>
          <w:ilvl w:val="0"/>
          <w:numId w:val="18"/>
        </w:numPr>
        <w:suppressAutoHyphens w:val="0"/>
        <w:contextualSpacing/>
        <w:rPr>
          <w:rFonts w:eastAsia="Times New Roman" w:cs="Times New Roman"/>
          <w:color w:val="333333"/>
          <w:lang w:val="en"/>
        </w:rPr>
      </w:pPr>
      <w:r w:rsidRPr="0F60FAC1">
        <w:rPr>
          <w:rFonts w:eastAsia="Times New Roman" w:cs="Times New Roman"/>
          <w:color w:val="333333"/>
          <w:lang w:val="en"/>
        </w:rPr>
        <w:t>A CSU/DSU converts analog signals from a router to a phone line; a modem converts digital signals from a router to a leased line.</w:t>
      </w:r>
    </w:p>
    <w:p w14:paraId="43C0BF8E" w14:textId="7CF1414D" w:rsidR="003F7BFA" w:rsidRPr="00CC0F13" w:rsidRDefault="0F60FAC1" w:rsidP="0F60FAC1">
      <w:pPr>
        <w:pStyle w:val="ListParagraph"/>
        <w:widowControl/>
        <w:numPr>
          <w:ilvl w:val="0"/>
          <w:numId w:val="18"/>
        </w:numPr>
        <w:suppressAutoHyphens w:val="0"/>
        <w:contextualSpacing/>
        <w:rPr>
          <w:rFonts w:eastAsia="Times New Roman" w:cs="Times New Roman"/>
          <w:color w:val="333333"/>
          <w:lang w:val="en"/>
        </w:rPr>
      </w:pPr>
      <w:r w:rsidRPr="0F60FAC1">
        <w:rPr>
          <w:rFonts w:eastAsia="Times New Roman" w:cs="Times New Roman"/>
          <w:color w:val="333333"/>
          <w:lang w:val="en"/>
        </w:rPr>
        <w:t>A CSU/DSU converts digital signals from a router to a phone line; a modem converts analog signals from a router to a phone line.</w:t>
      </w:r>
    </w:p>
    <w:p w14:paraId="548182DA" w14:textId="683539EA" w:rsidR="003F7BFA" w:rsidRPr="00CC0F13" w:rsidRDefault="0F60FAC1" w:rsidP="0F60FAC1">
      <w:pPr>
        <w:pStyle w:val="ListParagraph"/>
        <w:widowControl/>
        <w:numPr>
          <w:ilvl w:val="0"/>
          <w:numId w:val="18"/>
        </w:numPr>
        <w:suppressAutoHyphens w:val="0"/>
        <w:contextualSpacing/>
        <w:rPr>
          <w:rFonts w:eastAsia="Times New Roman" w:cs="Times New Roman"/>
          <w:color w:val="333333"/>
          <w:lang w:val="en"/>
        </w:rPr>
      </w:pPr>
      <w:r w:rsidRPr="0F60FAC1">
        <w:rPr>
          <w:rFonts w:eastAsia="Times New Roman" w:cs="Times New Roman"/>
          <w:color w:val="333333"/>
          <w:lang w:val="en"/>
        </w:rPr>
        <w:t>A CSU/DSU converts digital signals from a router to a leased line; a modem converts digital signals from a router to a phone line.</w:t>
      </w:r>
    </w:p>
    <w:p w14:paraId="0785BDFD" w14:textId="77777777" w:rsidR="003F7BFA" w:rsidRPr="00CC0F13" w:rsidRDefault="003F7BFA" w:rsidP="0F60FAC1">
      <w:pPr>
        <w:pStyle w:val="ListParagraph"/>
        <w:widowControl/>
        <w:suppressAutoHyphens w:val="0"/>
        <w:contextualSpacing/>
        <w:rPr>
          <w:rFonts w:eastAsia="Times New Roman" w:cs="Times New Roman"/>
          <w:color w:val="333333"/>
          <w:lang w:val="en"/>
        </w:rPr>
      </w:pPr>
    </w:p>
    <w:p w14:paraId="30D64FC1" w14:textId="0ADA7A31" w:rsidR="00A51136" w:rsidRPr="00CC0F13" w:rsidRDefault="0F60FAC1" w:rsidP="0F60FAC1">
      <w:pPr>
        <w:rPr>
          <w:rFonts w:eastAsia="Times New Roman" w:cs="Times New Roman"/>
        </w:rPr>
      </w:pPr>
      <w:r w:rsidRPr="0F60FAC1">
        <w:rPr>
          <w:rFonts w:eastAsia="Times New Roman" w:cs="Times New Roman"/>
        </w:rPr>
        <w:t xml:space="preserve">16. Which statement about LLDP is true? </w:t>
      </w:r>
    </w:p>
    <w:p w14:paraId="28BE6579" w14:textId="35CC6CE6" w:rsidR="003F7BFA" w:rsidRPr="00CC0F13" w:rsidRDefault="0F60FAC1" w:rsidP="0F60FAC1">
      <w:pPr>
        <w:pStyle w:val="ListParagraph"/>
        <w:widowControl/>
        <w:numPr>
          <w:ilvl w:val="0"/>
          <w:numId w:val="19"/>
        </w:numPr>
        <w:suppressAutoHyphens w:val="0"/>
        <w:spacing w:line="256" w:lineRule="auto"/>
        <w:contextualSpacing/>
        <w:rPr>
          <w:rFonts w:eastAsia="Times New Roman" w:cs="Times New Roman"/>
        </w:rPr>
      </w:pPr>
      <w:r w:rsidRPr="0F60FAC1">
        <w:rPr>
          <w:rFonts w:eastAsia="Times New Roman" w:cs="Times New Roman"/>
        </w:rPr>
        <w:t>It is a Cisco proprietary protocol.</w:t>
      </w:r>
    </w:p>
    <w:p w14:paraId="2B479BF0" w14:textId="0E078555" w:rsidR="003F7BFA" w:rsidRPr="00CC0F13" w:rsidRDefault="0F60FAC1" w:rsidP="0F60FAC1">
      <w:pPr>
        <w:pStyle w:val="ListParagraph"/>
        <w:widowControl/>
        <w:numPr>
          <w:ilvl w:val="0"/>
          <w:numId w:val="19"/>
        </w:numPr>
        <w:suppressAutoHyphens w:val="0"/>
        <w:spacing w:line="256" w:lineRule="auto"/>
        <w:contextualSpacing/>
        <w:rPr>
          <w:rFonts w:eastAsia="Times New Roman" w:cs="Times New Roman"/>
        </w:rPr>
      </w:pPr>
      <w:r w:rsidRPr="0F60FAC1">
        <w:rPr>
          <w:rFonts w:eastAsia="Times New Roman" w:cs="Times New Roman"/>
        </w:rPr>
        <w:t>It is configured in global configuration mode.</w:t>
      </w:r>
    </w:p>
    <w:p w14:paraId="75361CE0" w14:textId="66BF7335" w:rsidR="003F7BFA" w:rsidRPr="00CC0F13" w:rsidRDefault="0F60FAC1" w:rsidP="0F60FAC1">
      <w:pPr>
        <w:pStyle w:val="ListParagraph"/>
        <w:widowControl/>
        <w:numPr>
          <w:ilvl w:val="0"/>
          <w:numId w:val="19"/>
        </w:numPr>
        <w:suppressAutoHyphens w:val="0"/>
        <w:spacing w:line="256" w:lineRule="auto"/>
        <w:contextualSpacing/>
        <w:rPr>
          <w:rFonts w:eastAsia="Times New Roman" w:cs="Times New Roman"/>
        </w:rPr>
      </w:pPr>
      <w:r w:rsidRPr="0F60FAC1">
        <w:rPr>
          <w:rFonts w:eastAsia="Times New Roman" w:cs="Times New Roman"/>
        </w:rPr>
        <w:t>The LLDP update frequency is a fixed value.</w:t>
      </w:r>
    </w:p>
    <w:p w14:paraId="37FEC3A6" w14:textId="5169072D" w:rsidR="003F7BFA" w:rsidRPr="00CC0F13" w:rsidRDefault="0F60FAC1" w:rsidP="0F60FAC1">
      <w:pPr>
        <w:pStyle w:val="ListParagraph"/>
        <w:widowControl/>
        <w:numPr>
          <w:ilvl w:val="0"/>
          <w:numId w:val="19"/>
        </w:numPr>
        <w:suppressAutoHyphens w:val="0"/>
        <w:spacing w:line="256" w:lineRule="auto"/>
        <w:contextualSpacing/>
        <w:rPr>
          <w:rFonts w:eastAsia="Times New Roman" w:cs="Times New Roman"/>
        </w:rPr>
      </w:pPr>
      <w:r w:rsidRPr="0F60FAC1">
        <w:rPr>
          <w:rFonts w:eastAsia="Times New Roman" w:cs="Times New Roman"/>
        </w:rPr>
        <w:t>It runs over the transport layer.</w:t>
      </w:r>
    </w:p>
    <w:p w14:paraId="43A47DF6" w14:textId="77777777" w:rsidR="00522820" w:rsidRPr="00CC0F13" w:rsidRDefault="00522820" w:rsidP="0F60FAC1">
      <w:pPr>
        <w:pStyle w:val="ListParagraph"/>
        <w:widowControl/>
        <w:suppressAutoHyphens w:val="0"/>
        <w:spacing w:line="256" w:lineRule="auto"/>
        <w:contextualSpacing/>
        <w:rPr>
          <w:rFonts w:eastAsia="Times New Roman" w:cs="Times New Roman"/>
        </w:rPr>
      </w:pPr>
    </w:p>
    <w:p w14:paraId="18812B39" w14:textId="0B4F77BD" w:rsidR="00A51136" w:rsidRPr="00CC0F13" w:rsidRDefault="0F60FAC1" w:rsidP="0F60FAC1">
      <w:pPr>
        <w:ind w:left="360" w:hanging="360"/>
        <w:rPr>
          <w:rFonts w:eastAsia="Times New Roman" w:cs="Times New Roman"/>
        </w:rPr>
      </w:pPr>
      <w:r w:rsidRPr="0F60FAC1">
        <w:rPr>
          <w:rFonts w:eastAsia="Times New Roman" w:cs="Times New Roman"/>
        </w:rPr>
        <w:t>17. What Cisco IOS feature can be enabled to pinpoint an application that is causing slow network performance.</w:t>
      </w:r>
    </w:p>
    <w:p w14:paraId="2E63EFEB" w14:textId="341210A1" w:rsidR="008752AF" w:rsidRPr="00CC0F13" w:rsidRDefault="0F60FAC1" w:rsidP="0F60FAC1">
      <w:pPr>
        <w:pStyle w:val="ListParagraph"/>
        <w:widowControl/>
        <w:numPr>
          <w:ilvl w:val="0"/>
          <w:numId w:val="20"/>
        </w:numPr>
        <w:suppressAutoHyphens w:val="0"/>
        <w:spacing w:line="256" w:lineRule="auto"/>
        <w:contextualSpacing/>
        <w:rPr>
          <w:rFonts w:eastAsia="Times New Roman" w:cs="Times New Roman"/>
        </w:rPr>
      </w:pPr>
      <w:r w:rsidRPr="0F60FAC1">
        <w:rPr>
          <w:rFonts w:eastAsia="Times New Roman" w:cs="Times New Roman"/>
        </w:rPr>
        <w:t>SNMP</w:t>
      </w:r>
    </w:p>
    <w:p w14:paraId="4AF7C56A" w14:textId="42BE7FE6" w:rsidR="008752AF" w:rsidRPr="00CC0F13" w:rsidRDefault="0F60FAC1" w:rsidP="0F60FAC1">
      <w:pPr>
        <w:pStyle w:val="ListParagraph"/>
        <w:widowControl/>
        <w:numPr>
          <w:ilvl w:val="0"/>
          <w:numId w:val="20"/>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Netflow</w:t>
      </w:r>
    </w:p>
    <w:p w14:paraId="1E5D5272" w14:textId="0A5C44AD" w:rsidR="008752AF" w:rsidRPr="00CC0F13" w:rsidRDefault="0F60FAC1" w:rsidP="0F60FAC1">
      <w:pPr>
        <w:pStyle w:val="ListParagraph"/>
        <w:widowControl/>
        <w:numPr>
          <w:ilvl w:val="0"/>
          <w:numId w:val="20"/>
        </w:numPr>
        <w:suppressAutoHyphens w:val="0"/>
        <w:spacing w:line="256" w:lineRule="auto"/>
        <w:contextualSpacing/>
        <w:rPr>
          <w:rFonts w:eastAsia="Times New Roman" w:cs="Times New Roman"/>
        </w:rPr>
      </w:pPr>
      <w:r w:rsidRPr="0F60FAC1">
        <w:rPr>
          <w:rFonts w:eastAsia="Times New Roman" w:cs="Times New Roman"/>
        </w:rPr>
        <w:t>WCCP</w:t>
      </w:r>
    </w:p>
    <w:p w14:paraId="7D309835" w14:textId="39C6393A" w:rsidR="00522820" w:rsidRPr="00CC0F13" w:rsidRDefault="0F60FAC1" w:rsidP="0F60FAC1">
      <w:pPr>
        <w:pStyle w:val="ListParagraph"/>
        <w:widowControl/>
        <w:numPr>
          <w:ilvl w:val="0"/>
          <w:numId w:val="20"/>
        </w:numPr>
        <w:suppressAutoHyphens w:val="0"/>
        <w:spacing w:line="256" w:lineRule="auto"/>
        <w:contextualSpacing/>
        <w:rPr>
          <w:rFonts w:eastAsia="Times New Roman" w:cs="Times New Roman"/>
        </w:rPr>
      </w:pPr>
      <w:r w:rsidRPr="0F60FAC1">
        <w:rPr>
          <w:rFonts w:eastAsia="Times New Roman" w:cs="Times New Roman"/>
        </w:rPr>
        <w:t>IP SLA</w:t>
      </w:r>
    </w:p>
    <w:p w14:paraId="4C4C1D51" w14:textId="77777777" w:rsidR="003F7BFA" w:rsidRPr="00CC0F13" w:rsidRDefault="003F7BFA" w:rsidP="0F60FAC1">
      <w:pPr>
        <w:widowControl/>
        <w:suppressAutoHyphens w:val="0"/>
        <w:spacing w:line="256" w:lineRule="auto"/>
        <w:contextualSpacing/>
        <w:rPr>
          <w:rFonts w:eastAsia="Times New Roman" w:cs="Times New Roman"/>
        </w:rPr>
      </w:pPr>
    </w:p>
    <w:p w14:paraId="1DBE2A69" w14:textId="376B3774" w:rsidR="7AC1DAB6" w:rsidRDefault="7AC1DAB6" w:rsidP="0F60FAC1">
      <w:pPr>
        <w:rPr>
          <w:rFonts w:eastAsia="Times New Roman" w:cs="Times New Roman"/>
        </w:rPr>
      </w:pPr>
    </w:p>
    <w:p w14:paraId="127C3CF0" w14:textId="6F3CEFB6" w:rsidR="7AC1DAB6" w:rsidRDefault="7AC1DAB6" w:rsidP="0F60FAC1">
      <w:pPr>
        <w:rPr>
          <w:rFonts w:eastAsia="Times New Roman" w:cs="Times New Roman"/>
        </w:rPr>
      </w:pPr>
    </w:p>
    <w:p w14:paraId="59A35E23" w14:textId="5381F6B2" w:rsidR="7AC1DAB6" w:rsidRDefault="7AC1DAB6" w:rsidP="0F60FAC1">
      <w:pPr>
        <w:rPr>
          <w:rFonts w:eastAsia="Times New Roman" w:cs="Times New Roman"/>
        </w:rPr>
      </w:pPr>
    </w:p>
    <w:p w14:paraId="3CDE584D" w14:textId="3688C755" w:rsidR="7AC1DAB6" w:rsidRDefault="7AC1DAB6" w:rsidP="0F60FAC1">
      <w:pPr>
        <w:rPr>
          <w:rFonts w:eastAsia="Times New Roman" w:cs="Times New Roman"/>
        </w:rPr>
      </w:pPr>
    </w:p>
    <w:p w14:paraId="3DE9BB4A" w14:textId="24598DEE" w:rsidR="7AC1DAB6" w:rsidRDefault="7AC1DAB6" w:rsidP="0F60FAC1">
      <w:pPr>
        <w:rPr>
          <w:rFonts w:eastAsia="Times New Roman" w:cs="Times New Roman"/>
        </w:rPr>
      </w:pPr>
    </w:p>
    <w:p w14:paraId="2C867017" w14:textId="3F342CDF" w:rsidR="7AC1DAB6" w:rsidRDefault="7AC1DAB6" w:rsidP="0F60FAC1">
      <w:pPr>
        <w:rPr>
          <w:rFonts w:eastAsia="Times New Roman" w:cs="Times New Roman"/>
        </w:rPr>
      </w:pPr>
    </w:p>
    <w:p w14:paraId="1C1F7651" w14:textId="1C61259A" w:rsidR="7AC1DAB6" w:rsidRDefault="7AC1DAB6" w:rsidP="0F60FAC1">
      <w:pPr>
        <w:rPr>
          <w:rFonts w:eastAsia="Times New Roman" w:cs="Times New Roman"/>
        </w:rPr>
      </w:pPr>
    </w:p>
    <w:p w14:paraId="1154E4D2" w14:textId="2708BC28" w:rsidR="7AC1DAB6" w:rsidRDefault="7AC1DAB6" w:rsidP="0F60FAC1">
      <w:pPr>
        <w:rPr>
          <w:rFonts w:eastAsia="Times New Roman" w:cs="Times New Roman"/>
        </w:rPr>
      </w:pPr>
    </w:p>
    <w:p w14:paraId="5D8ED4F4" w14:textId="79F7F7E7" w:rsidR="0BCBB667" w:rsidRDefault="0BCBB667" w:rsidP="0F60FAC1">
      <w:pPr>
        <w:rPr>
          <w:rFonts w:eastAsia="Times New Roman" w:cs="Times New Roman"/>
        </w:rPr>
      </w:pPr>
    </w:p>
    <w:p w14:paraId="18E3AF3E" w14:textId="78127114" w:rsidR="0F60FAC1" w:rsidRDefault="0F60FAC1" w:rsidP="0F60FAC1">
      <w:pPr>
        <w:rPr>
          <w:rFonts w:eastAsia="Times New Roman" w:cs="Times New Roman"/>
        </w:rPr>
      </w:pPr>
    </w:p>
    <w:p w14:paraId="1F0D9434" w14:textId="326EFD2F" w:rsidR="00A51136" w:rsidRPr="00CC0F13" w:rsidRDefault="0F60FAC1" w:rsidP="00807D55">
      <w:pPr>
        <w:ind w:left="360" w:hanging="360"/>
        <w:rPr>
          <w:rFonts w:eastAsia="Times New Roman" w:cs="Times New Roman"/>
        </w:rPr>
      </w:pPr>
      <w:r w:rsidRPr="0F60FAC1">
        <w:rPr>
          <w:rFonts w:eastAsia="Times New Roman" w:cs="Times New Roman"/>
        </w:rPr>
        <w:t>18. A network administrator needs to allow only one Telnet connection to a router. For anyone viewing the configuration and issuing the show run command, the password for Telnet access should be encrypted. Which set of commands will accomplish this task?</w:t>
      </w:r>
    </w:p>
    <w:p w14:paraId="09D4509F" w14:textId="0BCEDD69" w:rsidR="00D75639" w:rsidRPr="00CC0F13" w:rsidRDefault="0F60FAC1" w:rsidP="0F60FAC1">
      <w:pPr>
        <w:pStyle w:val="ListParagraph"/>
        <w:widowControl/>
        <w:numPr>
          <w:ilvl w:val="0"/>
          <w:numId w:val="21"/>
        </w:numPr>
        <w:suppressAutoHyphens w:val="0"/>
        <w:spacing w:line="256" w:lineRule="auto"/>
        <w:contextualSpacing/>
        <w:rPr>
          <w:rFonts w:eastAsia="Times New Roman" w:cs="Times New Roman"/>
        </w:rPr>
      </w:pPr>
      <w:r w:rsidRPr="0F60FAC1">
        <w:rPr>
          <w:rFonts w:eastAsia="Times New Roman" w:cs="Times New Roman"/>
        </w:rPr>
        <w:t>service password-encryption</w:t>
      </w:r>
      <w:r w:rsidR="00D75639">
        <w:br/>
      </w:r>
      <w:r w:rsidRPr="0F60FAC1">
        <w:rPr>
          <w:rFonts w:eastAsia="Times New Roman" w:cs="Times New Roman"/>
        </w:rPr>
        <w:t>access-list 1 permit 192.168.1.0 0.0.0.255</w:t>
      </w:r>
      <w:r w:rsidR="00D75639">
        <w:br/>
      </w:r>
      <w:r w:rsidRPr="0F60FAC1">
        <w:rPr>
          <w:rFonts w:eastAsia="Times New Roman" w:cs="Times New Roman"/>
        </w:rPr>
        <w:t>line vty 0 4</w:t>
      </w:r>
      <w:r w:rsidR="00D75639">
        <w:br/>
      </w:r>
      <w:r w:rsidRPr="0F60FAC1">
        <w:rPr>
          <w:rFonts w:eastAsia="Times New Roman" w:cs="Times New Roman"/>
        </w:rPr>
        <w:t>login</w:t>
      </w:r>
      <w:r w:rsidR="00D75639">
        <w:br/>
      </w:r>
      <w:r w:rsidRPr="0F60FAC1">
        <w:rPr>
          <w:rFonts w:eastAsia="Times New Roman" w:cs="Times New Roman"/>
        </w:rPr>
        <w:t>password cisco</w:t>
      </w:r>
      <w:r w:rsidR="00D75639">
        <w:br/>
      </w:r>
      <w:r w:rsidRPr="0F60FAC1">
        <w:rPr>
          <w:rFonts w:eastAsia="Times New Roman" w:cs="Times New Roman"/>
        </w:rPr>
        <w:t>access-class 1</w:t>
      </w:r>
    </w:p>
    <w:p w14:paraId="53781BED" w14:textId="17EAF2B9" w:rsidR="008752AF" w:rsidRPr="00CC0F13" w:rsidRDefault="0F60FAC1" w:rsidP="0F60FAC1">
      <w:pPr>
        <w:pStyle w:val="ListParagraph"/>
        <w:widowControl/>
        <w:numPr>
          <w:ilvl w:val="0"/>
          <w:numId w:val="21"/>
        </w:numPr>
        <w:suppressAutoHyphens w:val="0"/>
        <w:spacing w:line="256" w:lineRule="auto"/>
        <w:contextualSpacing/>
        <w:rPr>
          <w:rFonts w:eastAsia="Times New Roman" w:cs="Times New Roman"/>
        </w:rPr>
      </w:pPr>
      <w:r w:rsidRPr="0F60FAC1">
        <w:rPr>
          <w:rFonts w:eastAsia="Times New Roman" w:cs="Times New Roman"/>
        </w:rPr>
        <w:t>enable password secret</w:t>
      </w:r>
      <w:r w:rsidR="00D75639">
        <w:br/>
      </w:r>
      <w:r w:rsidRPr="0F60FAC1">
        <w:rPr>
          <w:rFonts w:eastAsia="Times New Roman" w:cs="Times New Roman"/>
        </w:rPr>
        <w:t>line vty 0</w:t>
      </w:r>
      <w:r w:rsidR="00D75639">
        <w:br/>
      </w:r>
      <w:r w:rsidRPr="0F60FAC1">
        <w:rPr>
          <w:rFonts w:eastAsia="Times New Roman" w:cs="Times New Roman"/>
        </w:rPr>
        <w:t>login</w:t>
      </w:r>
      <w:r w:rsidR="00D75639">
        <w:br/>
      </w:r>
      <w:r w:rsidRPr="0F60FAC1">
        <w:rPr>
          <w:rFonts w:eastAsia="Times New Roman" w:cs="Times New Roman"/>
        </w:rPr>
        <w:t>password cisco</w:t>
      </w:r>
    </w:p>
    <w:p w14:paraId="41D440A5" w14:textId="2C6B0E3A" w:rsidR="008752AF" w:rsidRPr="00CC0F13" w:rsidRDefault="0F60FAC1" w:rsidP="0F60FAC1">
      <w:pPr>
        <w:pStyle w:val="ListParagraph"/>
        <w:widowControl/>
        <w:numPr>
          <w:ilvl w:val="0"/>
          <w:numId w:val="21"/>
        </w:numPr>
        <w:suppressAutoHyphens w:val="0"/>
        <w:spacing w:line="256" w:lineRule="auto"/>
        <w:contextualSpacing/>
        <w:rPr>
          <w:rFonts w:eastAsia="Times New Roman" w:cs="Times New Roman"/>
        </w:rPr>
      </w:pPr>
      <w:r w:rsidRPr="0F60FAC1">
        <w:rPr>
          <w:rFonts w:eastAsia="Times New Roman" w:cs="Times New Roman"/>
        </w:rPr>
        <w:t>service password-encryption</w:t>
      </w:r>
      <w:r w:rsidR="00D75639">
        <w:br/>
      </w:r>
      <w:r w:rsidRPr="0F60FAC1">
        <w:rPr>
          <w:rFonts w:eastAsia="Times New Roman" w:cs="Times New Roman"/>
        </w:rPr>
        <w:t>line vty 1</w:t>
      </w:r>
      <w:r w:rsidR="00D75639">
        <w:br/>
      </w:r>
      <w:r w:rsidRPr="0F60FAC1">
        <w:rPr>
          <w:rFonts w:eastAsia="Times New Roman" w:cs="Times New Roman"/>
        </w:rPr>
        <w:t>login</w:t>
      </w:r>
      <w:r w:rsidR="00D75639">
        <w:br/>
      </w:r>
      <w:r w:rsidRPr="0F60FAC1">
        <w:rPr>
          <w:rFonts w:eastAsia="Times New Roman" w:cs="Times New Roman"/>
        </w:rPr>
        <w:t>password cisco</w:t>
      </w:r>
    </w:p>
    <w:p w14:paraId="06C0C2DA" w14:textId="39A46204" w:rsidR="008752AF" w:rsidRPr="00CC0F13" w:rsidRDefault="0F60FAC1" w:rsidP="0F60FAC1">
      <w:pPr>
        <w:pStyle w:val="ListParagraph"/>
        <w:widowControl/>
        <w:numPr>
          <w:ilvl w:val="0"/>
          <w:numId w:val="21"/>
        </w:numPr>
        <w:suppressAutoHyphens w:val="0"/>
        <w:spacing w:line="256" w:lineRule="auto"/>
        <w:contextualSpacing/>
        <w:rPr>
          <w:rFonts w:eastAsia="Times New Roman" w:cs="Times New Roman"/>
        </w:rPr>
      </w:pPr>
      <w:r w:rsidRPr="0F60FAC1">
        <w:rPr>
          <w:rFonts w:eastAsia="Times New Roman" w:cs="Times New Roman"/>
        </w:rPr>
        <w:t>service password-encryption</w:t>
      </w:r>
      <w:r w:rsidR="00D75639">
        <w:br/>
      </w:r>
      <w:r w:rsidRPr="0F60FAC1">
        <w:rPr>
          <w:rFonts w:eastAsia="Times New Roman" w:cs="Times New Roman"/>
        </w:rPr>
        <w:t>line vty 0 4</w:t>
      </w:r>
      <w:r w:rsidR="00D75639">
        <w:br/>
      </w:r>
      <w:r w:rsidRPr="0F60FAC1">
        <w:rPr>
          <w:rFonts w:eastAsia="Times New Roman" w:cs="Times New Roman"/>
        </w:rPr>
        <w:t>login</w:t>
      </w:r>
      <w:r w:rsidR="00D75639">
        <w:br/>
      </w:r>
      <w:r w:rsidRPr="0F60FAC1">
        <w:rPr>
          <w:rFonts w:eastAsia="Times New Roman" w:cs="Times New Roman"/>
        </w:rPr>
        <w:t>password cisco</w:t>
      </w:r>
    </w:p>
    <w:p w14:paraId="2BFFCE8F" w14:textId="77777777" w:rsidR="00522820" w:rsidRPr="00CC0F13" w:rsidRDefault="00522820" w:rsidP="0F60FAC1">
      <w:pPr>
        <w:pStyle w:val="ListParagraph"/>
        <w:widowControl/>
        <w:suppressAutoHyphens w:val="0"/>
        <w:spacing w:line="256" w:lineRule="auto"/>
        <w:contextualSpacing/>
        <w:rPr>
          <w:rFonts w:eastAsia="Times New Roman" w:cs="Times New Roman"/>
        </w:rPr>
      </w:pPr>
    </w:p>
    <w:p w14:paraId="0FA4019E" w14:textId="15450872" w:rsidR="00A51136" w:rsidRPr="00CC0F13" w:rsidRDefault="0F60FAC1" w:rsidP="0F60FAC1">
      <w:pPr>
        <w:rPr>
          <w:rFonts w:eastAsia="Times New Roman" w:cs="Times New Roman"/>
        </w:rPr>
      </w:pPr>
      <w:r w:rsidRPr="0F60FAC1">
        <w:rPr>
          <w:rFonts w:eastAsia="Times New Roman" w:cs="Times New Roman"/>
        </w:rPr>
        <w:t>19. How does a DHCP server dynamically assign IP addresses to hosts?</w:t>
      </w:r>
    </w:p>
    <w:p w14:paraId="21DED0AF" w14:textId="5FA1A289" w:rsidR="008752AF" w:rsidRPr="00CC0F13" w:rsidRDefault="0F60FAC1" w:rsidP="0F60FAC1">
      <w:pPr>
        <w:pStyle w:val="ListParagraph"/>
        <w:widowControl/>
        <w:numPr>
          <w:ilvl w:val="0"/>
          <w:numId w:val="22"/>
        </w:numPr>
        <w:suppressAutoHyphens w:val="0"/>
        <w:spacing w:line="259" w:lineRule="auto"/>
        <w:contextualSpacing/>
        <w:rPr>
          <w:rFonts w:eastAsia="Times New Roman" w:cs="Times New Roman"/>
        </w:rPr>
      </w:pPr>
      <w:r w:rsidRPr="0F60FAC1">
        <w:rPr>
          <w:rFonts w:eastAsia="Times New Roman" w:cs="Times New Roman"/>
        </w:rPr>
        <w:t>Addresses are permanently assigned so that the host uses the same address at all times.</w:t>
      </w:r>
    </w:p>
    <w:p w14:paraId="7BF88B95" w14:textId="09D01105" w:rsidR="008752AF" w:rsidRPr="00CC0F13" w:rsidRDefault="0F60FAC1" w:rsidP="0F60FAC1">
      <w:pPr>
        <w:pStyle w:val="ListParagraph"/>
        <w:widowControl/>
        <w:numPr>
          <w:ilvl w:val="0"/>
          <w:numId w:val="22"/>
        </w:numPr>
        <w:suppressAutoHyphens w:val="0"/>
        <w:spacing w:line="259" w:lineRule="auto"/>
        <w:contextualSpacing/>
        <w:rPr>
          <w:rFonts w:eastAsia="Times New Roman" w:cs="Times New Roman"/>
        </w:rPr>
      </w:pPr>
      <w:r w:rsidRPr="0F60FAC1">
        <w:rPr>
          <w:rFonts w:eastAsia="Times New Roman" w:cs="Times New Roman"/>
        </w:rPr>
        <w:t>Addresses are assigned for a fixed period of time. At the end of the period, a new request for an address must be made, and another address is then assigned.</w:t>
      </w:r>
    </w:p>
    <w:p w14:paraId="090FD44F" w14:textId="67128FBA" w:rsidR="008752AF" w:rsidRPr="00CC0F13" w:rsidRDefault="0F60FAC1" w:rsidP="0F60FAC1">
      <w:pPr>
        <w:pStyle w:val="ListParagraph"/>
        <w:widowControl/>
        <w:numPr>
          <w:ilvl w:val="0"/>
          <w:numId w:val="22"/>
        </w:numPr>
        <w:suppressAutoHyphens w:val="0"/>
        <w:spacing w:line="259" w:lineRule="auto"/>
        <w:contextualSpacing/>
        <w:rPr>
          <w:rFonts w:eastAsia="Times New Roman" w:cs="Times New Roman"/>
        </w:rPr>
      </w:pPr>
      <w:r w:rsidRPr="0F60FAC1">
        <w:rPr>
          <w:rFonts w:eastAsia="Times New Roman" w:cs="Times New Roman"/>
        </w:rPr>
        <w:t>Addresses are leased to hosts. A host will usually keep the same address by periodically contacting the DHCP server to renew the lease.</w:t>
      </w:r>
    </w:p>
    <w:p w14:paraId="3F5093DF" w14:textId="46E9E5C5" w:rsidR="008752AF" w:rsidRPr="00CC0F13" w:rsidRDefault="0F60FAC1" w:rsidP="0F60FAC1">
      <w:pPr>
        <w:pStyle w:val="ListParagraph"/>
        <w:widowControl/>
        <w:numPr>
          <w:ilvl w:val="0"/>
          <w:numId w:val="22"/>
        </w:numPr>
        <w:suppressAutoHyphens w:val="0"/>
        <w:spacing w:line="259" w:lineRule="auto"/>
        <w:contextualSpacing/>
        <w:rPr>
          <w:rFonts w:eastAsia="Times New Roman" w:cs="Times New Roman"/>
        </w:rPr>
      </w:pPr>
      <w:r w:rsidRPr="0F60FAC1">
        <w:rPr>
          <w:rFonts w:eastAsia="Times New Roman" w:cs="Times New Roman"/>
        </w:rPr>
        <w:t>Addresses are allocated after a negotiation between the server and the host to determine the length of the agreement.</w:t>
      </w:r>
    </w:p>
    <w:p w14:paraId="265C0DE9" w14:textId="77777777" w:rsidR="00754B90" w:rsidRPr="00CC0F13" w:rsidRDefault="00754B90" w:rsidP="0F60FAC1">
      <w:pPr>
        <w:widowControl/>
        <w:suppressAutoHyphens w:val="0"/>
        <w:rPr>
          <w:rFonts w:eastAsia="Times New Roman" w:cs="Times New Roman"/>
        </w:rPr>
      </w:pPr>
    </w:p>
    <w:p w14:paraId="3685D6E6" w14:textId="18EB3D20" w:rsidR="00A51136" w:rsidRPr="00CC0F13" w:rsidRDefault="0F60FAC1" w:rsidP="0F60FAC1">
      <w:pPr>
        <w:widowControl/>
        <w:suppressAutoHyphens w:val="0"/>
        <w:ind w:left="360" w:hanging="360"/>
        <w:rPr>
          <w:rFonts w:eastAsia="Times New Roman" w:cs="Times New Roman"/>
        </w:rPr>
      </w:pPr>
      <w:r w:rsidRPr="0F60FAC1">
        <w:rPr>
          <w:rFonts w:eastAsia="Times New Roman" w:cs="Times New Roman"/>
        </w:rPr>
        <w:t>20. Which IEEE standard protocol is initiated as a result of successful DTP completion in a switch over Fast Ethernet?</w:t>
      </w:r>
    </w:p>
    <w:p w14:paraId="4791F9E4" w14:textId="5E15B97B" w:rsidR="008752AF" w:rsidRPr="00CC0F13" w:rsidRDefault="0F60FAC1" w:rsidP="0F60FAC1">
      <w:pPr>
        <w:pStyle w:val="ListParagraph"/>
        <w:widowControl/>
        <w:numPr>
          <w:ilvl w:val="0"/>
          <w:numId w:val="23"/>
        </w:numPr>
        <w:suppressAutoHyphens w:val="0"/>
        <w:spacing w:line="259" w:lineRule="auto"/>
        <w:contextualSpacing/>
        <w:rPr>
          <w:rFonts w:eastAsia="Times New Roman" w:cs="Times New Roman"/>
        </w:rPr>
      </w:pPr>
      <w:r w:rsidRPr="0F60FAC1">
        <w:rPr>
          <w:rFonts w:eastAsia="Times New Roman" w:cs="Times New Roman"/>
        </w:rPr>
        <w:t>802.3ad</w:t>
      </w:r>
    </w:p>
    <w:p w14:paraId="462C6C7B" w14:textId="4041A1C1" w:rsidR="008752AF" w:rsidRPr="00CC0F13" w:rsidRDefault="0F60FAC1" w:rsidP="0F60FAC1">
      <w:pPr>
        <w:pStyle w:val="ListParagraph"/>
        <w:widowControl/>
        <w:numPr>
          <w:ilvl w:val="0"/>
          <w:numId w:val="23"/>
        </w:numPr>
        <w:suppressAutoHyphens w:val="0"/>
        <w:spacing w:line="259" w:lineRule="auto"/>
        <w:contextualSpacing/>
        <w:rPr>
          <w:rFonts w:eastAsia="Times New Roman" w:cs="Times New Roman"/>
        </w:rPr>
      </w:pPr>
      <w:r w:rsidRPr="0F60FAC1">
        <w:rPr>
          <w:rFonts w:eastAsia="Times New Roman" w:cs="Times New Roman"/>
        </w:rPr>
        <w:t>802.1w</w:t>
      </w:r>
    </w:p>
    <w:p w14:paraId="314A7D8E" w14:textId="67E6DFA9" w:rsidR="008752AF" w:rsidRPr="00CC0F13" w:rsidRDefault="0F60FAC1" w:rsidP="0F60FAC1">
      <w:pPr>
        <w:pStyle w:val="ListParagraph"/>
        <w:widowControl/>
        <w:numPr>
          <w:ilvl w:val="0"/>
          <w:numId w:val="23"/>
        </w:numPr>
        <w:suppressAutoHyphens w:val="0"/>
        <w:spacing w:line="259" w:lineRule="auto"/>
        <w:contextualSpacing/>
        <w:rPr>
          <w:rFonts w:eastAsia="Times New Roman" w:cs="Times New Roman"/>
        </w:rPr>
      </w:pPr>
      <w:r w:rsidRPr="0F60FAC1">
        <w:rPr>
          <w:rFonts w:eastAsia="Times New Roman" w:cs="Times New Roman"/>
        </w:rPr>
        <w:t>802.1D</w:t>
      </w:r>
    </w:p>
    <w:p w14:paraId="7B931040" w14:textId="020BEFD9" w:rsidR="00522820" w:rsidRPr="00CC0F13" w:rsidRDefault="0F60FAC1" w:rsidP="0F60FAC1">
      <w:pPr>
        <w:pStyle w:val="ListParagraph"/>
        <w:widowControl/>
        <w:numPr>
          <w:ilvl w:val="0"/>
          <w:numId w:val="23"/>
        </w:numPr>
        <w:suppressAutoHyphens w:val="0"/>
        <w:spacing w:line="259" w:lineRule="auto"/>
        <w:contextualSpacing/>
        <w:rPr>
          <w:rFonts w:eastAsia="Times New Roman" w:cs="Times New Roman"/>
        </w:rPr>
      </w:pPr>
      <w:r w:rsidRPr="0F60FAC1">
        <w:rPr>
          <w:rFonts w:eastAsia="Times New Roman" w:cs="Times New Roman"/>
        </w:rPr>
        <w:t>802.1Q</w:t>
      </w:r>
    </w:p>
    <w:p w14:paraId="54CE2CDB" w14:textId="52253DDE" w:rsidR="00A936F4" w:rsidRPr="00CC0F13" w:rsidRDefault="00754B90" w:rsidP="0F60FAC1">
      <w:pPr>
        <w:widowControl/>
        <w:suppressAutoHyphens w:val="0"/>
        <w:ind w:left="360" w:hanging="360"/>
        <w:rPr>
          <w:rFonts w:eastAsia="Times New Roman" w:cs="Times New Roman"/>
        </w:rPr>
      </w:pPr>
      <w:r w:rsidRPr="0F60FAC1">
        <w:rPr>
          <w:rFonts w:eastAsia="Times New Roman" w:cs="Times New Roman"/>
        </w:rPr>
        <w:br w:type="page"/>
      </w:r>
      <w:r w:rsidR="0F60FAC1" w:rsidRPr="0F60FAC1">
        <w:rPr>
          <w:rFonts w:eastAsia="Times New Roman" w:cs="Times New Roman"/>
        </w:rPr>
        <w:lastRenderedPageBreak/>
        <w:t>21. Refer to the exhibit. Which subnet mask will place all hosts on Network B in the same subnet with the least amount of wasted addresses?</w:t>
      </w:r>
      <w:r>
        <w:rPr>
          <w:noProof/>
        </w:rPr>
        <w:drawing>
          <wp:inline distT="0" distB="0" distL="0" distR="0" wp14:anchorId="7908F2BA" wp14:editId="372DC755">
            <wp:extent cx="5448302" cy="1285875"/>
            <wp:effectExtent l="0" t="0" r="0" b="9525"/>
            <wp:docPr id="137260767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5448302" cy="1285875"/>
                    </a:xfrm>
                    <a:prstGeom prst="rect">
                      <a:avLst/>
                    </a:prstGeom>
                  </pic:spPr>
                </pic:pic>
              </a:graphicData>
            </a:graphic>
          </wp:inline>
        </w:drawing>
      </w:r>
    </w:p>
    <w:p w14:paraId="049B9EA3" w14:textId="59E5C4BA" w:rsidR="00A936F4" w:rsidRPr="00CC0F13" w:rsidRDefault="0F60FAC1" w:rsidP="0F60FAC1">
      <w:pPr>
        <w:pStyle w:val="ListParagraph"/>
        <w:widowControl/>
        <w:numPr>
          <w:ilvl w:val="0"/>
          <w:numId w:val="24"/>
        </w:numPr>
        <w:suppressAutoHyphens w:val="0"/>
        <w:spacing w:line="256" w:lineRule="auto"/>
        <w:contextualSpacing/>
        <w:rPr>
          <w:rFonts w:eastAsia="Times New Roman" w:cs="Times New Roman"/>
        </w:rPr>
      </w:pPr>
      <w:r w:rsidRPr="0F60FAC1">
        <w:rPr>
          <w:rFonts w:eastAsia="Times New Roman" w:cs="Times New Roman"/>
        </w:rPr>
        <w:t>255.255.255.0</w:t>
      </w:r>
    </w:p>
    <w:p w14:paraId="612174DB" w14:textId="01523561" w:rsidR="00A936F4" w:rsidRPr="00CC0F13" w:rsidRDefault="0F60FAC1" w:rsidP="0F60FAC1">
      <w:pPr>
        <w:pStyle w:val="ListParagraph"/>
        <w:widowControl/>
        <w:numPr>
          <w:ilvl w:val="0"/>
          <w:numId w:val="24"/>
        </w:numPr>
        <w:suppressAutoHyphens w:val="0"/>
        <w:spacing w:line="256" w:lineRule="auto"/>
        <w:contextualSpacing/>
        <w:rPr>
          <w:rFonts w:eastAsia="Times New Roman" w:cs="Times New Roman"/>
        </w:rPr>
      </w:pPr>
      <w:r w:rsidRPr="0F60FAC1">
        <w:rPr>
          <w:rFonts w:eastAsia="Times New Roman" w:cs="Times New Roman"/>
        </w:rPr>
        <w:t>255.255.254.0</w:t>
      </w:r>
    </w:p>
    <w:p w14:paraId="5B8CE4C0" w14:textId="6C888DA6" w:rsidR="008752AF" w:rsidRDefault="0F60FAC1" w:rsidP="0F60FAC1">
      <w:pPr>
        <w:pStyle w:val="ListParagraph"/>
        <w:widowControl/>
        <w:numPr>
          <w:ilvl w:val="0"/>
          <w:numId w:val="24"/>
        </w:numPr>
        <w:suppressAutoHyphens w:val="0"/>
        <w:spacing w:line="256" w:lineRule="auto"/>
        <w:contextualSpacing/>
        <w:rPr>
          <w:rFonts w:eastAsia="Times New Roman" w:cs="Times New Roman"/>
        </w:rPr>
      </w:pPr>
      <w:r w:rsidRPr="0F60FAC1">
        <w:rPr>
          <w:rFonts w:eastAsia="Times New Roman" w:cs="Times New Roman"/>
        </w:rPr>
        <w:t>255.255.252.0</w:t>
      </w:r>
    </w:p>
    <w:p w14:paraId="4DAF06F6" w14:textId="772362EE" w:rsidR="003D737F" w:rsidRPr="00CC0F13" w:rsidRDefault="0F60FAC1" w:rsidP="0F60FAC1">
      <w:pPr>
        <w:pStyle w:val="ListParagraph"/>
        <w:widowControl/>
        <w:numPr>
          <w:ilvl w:val="0"/>
          <w:numId w:val="24"/>
        </w:numPr>
        <w:suppressAutoHyphens w:val="0"/>
        <w:spacing w:line="256" w:lineRule="auto"/>
        <w:contextualSpacing/>
        <w:rPr>
          <w:rFonts w:eastAsia="Times New Roman" w:cs="Times New Roman"/>
        </w:rPr>
      </w:pPr>
      <w:r w:rsidRPr="0F60FAC1">
        <w:rPr>
          <w:rFonts w:eastAsia="Times New Roman" w:cs="Times New Roman"/>
        </w:rPr>
        <w:t>255.255.248.0</w:t>
      </w:r>
    </w:p>
    <w:p w14:paraId="473088DE" w14:textId="77777777" w:rsidR="00522820" w:rsidRPr="00CC0F13" w:rsidRDefault="00522820" w:rsidP="0F60FAC1">
      <w:pPr>
        <w:pStyle w:val="ListParagraph"/>
        <w:widowControl/>
        <w:suppressAutoHyphens w:val="0"/>
        <w:spacing w:line="256" w:lineRule="auto"/>
        <w:contextualSpacing/>
        <w:rPr>
          <w:rFonts w:eastAsia="Times New Roman" w:cs="Times New Roman"/>
        </w:rPr>
      </w:pPr>
    </w:p>
    <w:p w14:paraId="2BFF94CD" w14:textId="70E010BF" w:rsidR="00A51136" w:rsidRPr="00CC0F13" w:rsidRDefault="0F60FAC1" w:rsidP="0F60FAC1">
      <w:pPr>
        <w:ind w:left="360" w:hanging="360"/>
        <w:rPr>
          <w:rFonts w:eastAsia="Times New Roman" w:cs="Times New Roman"/>
        </w:rPr>
      </w:pPr>
      <w:r w:rsidRPr="0F60FAC1">
        <w:rPr>
          <w:rFonts w:eastAsia="Times New Roman" w:cs="Times New Roman"/>
        </w:rPr>
        <w:t>22. You have been asked to come up with a subnet mask that will allow all three web servers to be on the same network while providing the maximum number of subnets. Which network address and subnet mask meet this requirement?</w:t>
      </w:r>
    </w:p>
    <w:p w14:paraId="06FC4262" w14:textId="02937037" w:rsidR="00F51942" w:rsidRPr="00CC0F13" w:rsidRDefault="0F60FAC1" w:rsidP="0F60FAC1">
      <w:pPr>
        <w:pStyle w:val="ListParagraph"/>
        <w:widowControl/>
        <w:numPr>
          <w:ilvl w:val="0"/>
          <w:numId w:val="25"/>
        </w:numPr>
        <w:suppressAutoHyphens w:val="0"/>
        <w:spacing w:line="256" w:lineRule="auto"/>
        <w:contextualSpacing/>
        <w:rPr>
          <w:rFonts w:eastAsia="Times New Roman" w:cs="Times New Roman"/>
        </w:rPr>
      </w:pPr>
      <w:r w:rsidRPr="0F60FAC1">
        <w:rPr>
          <w:rFonts w:eastAsia="Times New Roman" w:cs="Times New Roman"/>
        </w:rPr>
        <w:t>192.168.252.0 255.255.255.252</w:t>
      </w:r>
    </w:p>
    <w:p w14:paraId="168B6F23" w14:textId="65EB5C92" w:rsidR="00F51942" w:rsidRPr="00CC0F13" w:rsidRDefault="0F60FAC1" w:rsidP="0F60FAC1">
      <w:pPr>
        <w:pStyle w:val="ListParagraph"/>
        <w:widowControl/>
        <w:numPr>
          <w:ilvl w:val="0"/>
          <w:numId w:val="25"/>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192.168.252.8 255.255.255.248</w:t>
      </w:r>
    </w:p>
    <w:p w14:paraId="7E335AC4" w14:textId="5FB5923B" w:rsidR="00F51942" w:rsidRPr="00CC0F13" w:rsidRDefault="0F60FAC1" w:rsidP="0F60FAC1">
      <w:pPr>
        <w:pStyle w:val="ListParagraph"/>
        <w:widowControl/>
        <w:numPr>
          <w:ilvl w:val="0"/>
          <w:numId w:val="25"/>
        </w:numPr>
        <w:suppressAutoHyphens w:val="0"/>
        <w:spacing w:line="256" w:lineRule="auto"/>
        <w:contextualSpacing/>
        <w:rPr>
          <w:rFonts w:eastAsia="Times New Roman" w:cs="Times New Roman"/>
        </w:rPr>
      </w:pPr>
      <w:r w:rsidRPr="0F60FAC1">
        <w:rPr>
          <w:rFonts w:eastAsia="Times New Roman" w:cs="Times New Roman"/>
        </w:rPr>
        <w:t>192.168.252.8 255.255.255.252</w:t>
      </w:r>
    </w:p>
    <w:p w14:paraId="65DFB556" w14:textId="7E57944B" w:rsidR="003D737F" w:rsidRPr="00CC0F13" w:rsidRDefault="0F60FAC1" w:rsidP="0F60FAC1">
      <w:pPr>
        <w:pStyle w:val="ListParagraph"/>
        <w:widowControl/>
        <w:numPr>
          <w:ilvl w:val="0"/>
          <w:numId w:val="25"/>
        </w:numPr>
        <w:suppressAutoHyphens w:val="0"/>
        <w:spacing w:line="256" w:lineRule="auto"/>
        <w:contextualSpacing/>
        <w:rPr>
          <w:rFonts w:eastAsia="Times New Roman" w:cs="Times New Roman"/>
        </w:rPr>
      </w:pPr>
      <w:r w:rsidRPr="0F60FAC1">
        <w:rPr>
          <w:rFonts w:eastAsia="Times New Roman" w:cs="Times New Roman"/>
        </w:rPr>
        <w:t>192.168.252.16 255.255.255.240</w:t>
      </w:r>
    </w:p>
    <w:p w14:paraId="69F12E01" w14:textId="77777777" w:rsidR="00522820" w:rsidRPr="00CC0F13" w:rsidRDefault="00522820" w:rsidP="0F60FAC1">
      <w:pPr>
        <w:pStyle w:val="ListParagraph"/>
        <w:widowControl/>
        <w:suppressAutoHyphens w:val="0"/>
        <w:spacing w:line="256" w:lineRule="auto"/>
        <w:contextualSpacing/>
        <w:rPr>
          <w:rFonts w:eastAsia="Times New Roman" w:cs="Times New Roman"/>
        </w:rPr>
      </w:pPr>
    </w:p>
    <w:p w14:paraId="647ED7B1" w14:textId="41170186" w:rsidR="00A51136" w:rsidRPr="00CC0F13" w:rsidRDefault="0F60FAC1" w:rsidP="00807D55">
      <w:pPr>
        <w:ind w:left="360" w:hanging="360"/>
        <w:rPr>
          <w:rFonts w:eastAsia="Times New Roman" w:cs="Times New Roman"/>
        </w:rPr>
      </w:pPr>
      <w:r w:rsidRPr="0F60FAC1">
        <w:rPr>
          <w:rFonts w:eastAsia="Times New Roman" w:cs="Times New Roman"/>
        </w:rPr>
        <w:t>23. Which command can you enter to display duplicate IP addresses that the DHCP server assigns?</w:t>
      </w:r>
    </w:p>
    <w:p w14:paraId="7125A0C0" w14:textId="07F32ED8" w:rsidR="00F51942" w:rsidRPr="00CC0F13" w:rsidRDefault="0F60FAC1" w:rsidP="0F60FAC1">
      <w:pPr>
        <w:pStyle w:val="ListParagraph"/>
        <w:widowControl/>
        <w:numPr>
          <w:ilvl w:val="0"/>
          <w:numId w:val="26"/>
        </w:numPr>
        <w:suppressAutoHyphens w:val="0"/>
        <w:spacing w:line="256" w:lineRule="auto"/>
        <w:contextualSpacing/>
        <w:rPr>
          <w:rFonts w:eastAsia="Times New Roman" w:cs="Times New Roman"/>
        </w:rPr>
      </w:pPr>
      <w:r w:rsidRPr="0F60FAC1">
        <w:rPr>
          <w:rFonts w:eastAsia="Times New Roman" w:cs="Times New Roman"/>
        </w:rPr>
        <w:t>show ip dhcp conflict 10.0.2.12</w:t>
      </w:r>
    </w:p>
    <w:p w14:paraId="4B94E4D4" w14:textId="517B7D5F" w:rsidR="00F51942" w:rsidRPr="00CC0F13" w:rsidRDefault="0F60FAC1" w:rsidP="0F60FAC1">
      <w:pPr>
        <w:pStyle w:val="ListParagraph"/>
        <w:widowControl/>
        <w:numPr>
          <w:ilvl w:val="0"/>
          <w:numId w:val="26"/>
        </w:numPr>
        <w:suppressAutoHyphens w:val="0"/>
        <w:spacing w:line="256" w:lineRule="auto"/>
        <w:contextualSpacing/>
        <w:rPr>
          <w:rFonts w:eastAsia="Times New Roman" w:cs="Times New Roman"/>
        </w:rPr>
      </w:pPr>
      <w:r w:rsidRPr="0F60FAC1">
        <w:rPr>
          <w:rFonts w:eastAsia="Times New Roman" w:cs="Times New Roman"/>
        </w:rPr>
        <w:t>show ip dhcp database 10.0.2.12</w:t>
      </w:r>
    </w:p>
    <w:p w14:paraId="2A1B7541" w14:textId="1DF392BE" w:rsidR="00F51942" w:rsidRPr="00CC0F13" w:rsidRDefault="0F60FAC1" w:rsidP="0F60FAC1">
      <w:pPr>
        <w:pStyle w:val="ListParagraph"/>
        <w:widowControl/>
        <w:numPr>
          <w:ilvl w:val="0"/>
          <w:numId w:val="26"/>
        </w:numPr>
        <w:suppressAutoHyphens w:val="0"/>
        <w:spacing w:line="256" w:lineRule="auto"/>
        <w:contextualSpacing/>
        <w:rPr>
          <w:rFonts w:eastAsia="Times New Roman" w:cs="Times New Roman"/>
        </w:rPr>
      </w:pPr>
      <w:r w:rsidRPr="0F60FAC1">
        <w:rPr>
          <w:rFonts w:eastAsia="Times New Roman" w:cs="Times New Roman"/>
        </w:rPr>
        <w:t>show ip dhcp server statistics</w:t>
      </w:r>
    </w:p>
    <w:p w14:paraId="6A5FA652" w14:textId="242BB16B" w:rsidR="00F51942" w:rsidRPr="00CC0F13" w:rsidRDefault="0F60FAC1" w:rsidP="0F60FAC1">
      <w:pPr>
        <w:pStyle w:val="ListParagraph"/>
        <w:widowControl/>
        <w:numPr>
          <w:ilvl w:val="0"/>
          <w:numId w:val="26"/>
        </w:numPr>
        <w:suppressAutoHyphens w:val="0"/>
        <w:spacing w:line="256" w:lineRule="auto"/>
        <w:contextualSpacing/>
        <w:rPr>
          <w:rFonts w:eastAsia="Times New Roman" w:cs="Times New Roman"/>
        </w:rPr>
      </w:pPr>
      <w:r w:rsidRPr="0F60FAC1">
        <w:rPr>
          <w:rFonts w:eastAsia="Times New Roman" w:cs="Times New Roman"/>
        </w:rPr>
        <w:t>show ip dhcp binding 10.0.2.12</w:t>
      </w:r>
    </w:p>
    <w:p w14:paraId="727C9870" w14:textId="3BC6D2C0" w:rsidR="0058689A" w:rsidRPr="00CC0F13" w:rsidRDefault="0058689A" w:rsidP="0F60FAC1">
      <w:pPr>
        <w:suppressAutoHyphens w:val="0"/>
        <w:autoSpaceDE w:val="0"/>
        <w:autoSpaceDN w:val="0"/>
        <w:adjustRightInd w:val="0"/>
        <w:rPr>
          <w:rFonts w:eastAsia="Times New Roman" w:cs="Times New Roman"/>
          <w:lang w:eastAsia="en-US" w:bidi="ar-SA"/>
        </w:rPr>
      </w:pPr>
    </w:p>
    <w:p w14:paraId="30F0FC2C" w14:textId="3F10C8A0" w:rsidR="0035201A" w:rsidRPr="00CC0F13" w:rsidRDefault="0F60FAC1" w:rsidP="0F60FAC1">
      <w:pPr>
        <w:ind w:left="450" w:hanging="450"/>
        <w:rPr>
          <w:rFonts w:eastAsia="Times New Roman" w:cs="Times New Roman"/>
        </w:rPr>
      </w:pPr>
      <w:r w:rsidRPr="0F60FAC1">
        <w:rPr>
          <w:rFonts w:eastAsia="Times New Roman" w:cs="Times New Roman"/>
        </w:rPr>
        <w:t>24. Which interface counter can you use to diagnose a duplex mismatch problem?</w:t>
      </w:r>
    </w:p>
    <w:p w14:paraId="2806E4A6" w14:textId="06938C8B" w:rsidR="0035201A" w:rsidRPr="00CC0F13" w:rsidRDefault="0F60FAC1" w:rsidP="0F60FAC1">
      <w:pPr>
        <w:pStyle w:val="ListParagraph"/>
        <w:widowControl/>
        <w:numPr>
          <w:ilvl w:val="0"/>
          <w:numId w:val="27"/>
        </w:numPr>
        <w:suppressAutoHyphens w:val="0"/>
        <w:spacing w:line="259" w:lineRule="auto"/>
        <w:contextualSpacing/>
        <w:rPr>
          <w:rFonts w:eastAsia="Times New Roman" w:cs="Times New Roman"/>
        </w:rPr>
      </w:pPr>
      <w:r w:rsidRPr="0F60FAC1">
        <w:rPr>
          <w:rFonts w:eastAsia="Times New Roman" w:cs="Times New Roman"/>
        </w:rPr>
        <w:t>no earner</w:t>
      </w:r>
    </w:p>
    <w:p w14:paraId="2B7E84C7" w14:textId="65146F3A" w:rsidR="0035201A" w:rsidRPr="00CC0F13" w:rsidRDefault="0F60FAC1" w:rsidP="0F60FAC1">
      <w:pPr>
        <w:pStyle w:val="ListParagraph"/>
        <w:widowControl/>
        <w:numPr>
          <w:ilvl w:val="0"/>
          <w:numId w:val="27"/>
        </w:numPr>
        <w:suppressAutoHyphens w:val="0"/>
        <w:spacing w:line="259" w:lineRule="auto"/>
        <w:contextualSpacing/>
        <w:rPr>
          <w:rFonts w:eastAsia="Times New Roman" w:cs="Times New Roman"/>
        </w:rPr>
      </w:pPr>
      <w:r w:rsidRPr="0F60FAC1">
        <w:rPr>
          <w:rFonts w:eastAsia="Times New Roman" w:cs="Times New Roman"/>
        </w:rPr>
        <w:t>late collisions</w:t>
      </w:r>
    </w:p>
    <w:p w14:paraId="2FB8A348" w14:textId="3BDEB303" w:rsidR="0035201A" w:rsidRPr="00CC0F13" w:rsidRDefault="0F60FAC1" w:rsidP="0F60FAC1">
      <w:pPr>
        <w:pStyle w:val="ListParagraph"/>
        <w:widowControl/>
        <w:numPr>
          <w:ilvl w:val="0"/>
          <w:numId w:val="27"/>
        </w:numPr>
        <w:suppressAutoHyphens w:val="0"/>
        <w:spacing w:line="259" w:lineRule="auto"/>
        <w:contextualSpacing/>
        <w:rPr>
          <w:rFonts w:eastAsia="Times New Roman" w:cs="Times New Roman"/>
        </w:rPr>
      </w:pPr>
      <w:r w:rsidRPr="0F60FAC1">
        <w:rPr>
          <w:rFonts w:eastAsia="Times New Roman" w:cs="Times New Roman"/>
        </w:rPr>
        <w:t>giants</w:t>
      </w:r>
    </w:p>
    <w:p w14:paraId="595CC497" w14:textId="29E1C53A" w:rsidR="0035201A" w:rsidRPr="00CC0F13" w:rsidRDefault="0F60FAC1" w:rsidP="0F60FAC1">
      <w:pPr>
        <w:pStyle w:val="ListParagraph"/>
        <w:widowControl/>
        <w:numPr>
          <w:ilvl w:val="0"/>
          <w:numId w:val="27"/>
        </w:numPr>
        <w:suppressAutoHyphens w:val="0"/>
        <w:spacing w:line="259" w:lineRule="auto"/>
        <w:contextualSpacing/>
        <w:rPr>
          <w:rFonts w:eastAsia="Times New Roman" w:cs="Times New Roman"/>
        </w:rPr>
      </w:pPr>
      <w:r w:rsidRPr="0F60FAC1">
        <w:rPr>
          <w:rFonts w:eastAsia="Times New Roman" w:cs="Times New Roman"/>
        </w:rPr>
        <w:t>CRC errors</w:t>
      </w:r>
    </w:p>
    <w:p w14:paraId="56EEC0FA" w14:textId="77777777" w:rsidR="00522820" w:rsidRPr="00CC0F13" w:rsidRDefault="00522820" w:rsidP="0F60FAC1">
      <w:pPr>
        <w:pStyle w:val="ListParagraph"/>
        <w:widowControl/>
        <w:suppressAutoHyphens w:val="0"/>
        <w:spacing w:line="259" w:lineRule="auto"/>
        <w:contextualSpacing/>
        <w:rPr>
          <w:rFonts w:eastAsia="Times New Roman" w:cs="Times New Roman"/>
        </w:rPr>
      </w:pPr>
    </w:p>
    <w:p w14:paraId="206E14C8" w14:textId="2E5A68AB" w:rsidR="00A51136" w:rsidRPr="00CC0F13" w:rsidRDefault="0F60FAC1" w:rsidP="0F60FAC1">
      <w:pPr>
        <w:rPr>
          <w:rFonts w:eastAsia="Times New Roman" w:cs="Times New Roman"/>
        </w:rPr>
      </w:pPr>
      <w:r w:rsidRPr="0F60FAC1">
        <w:rPr>
          <w:rFonts w:eastAsia="Times New Roman" w:cs="Times New Roman"/>
        </w:rPr>
        <w:t>25. How is an EUI-64 format interface ID created from a 48-bit MAC address?</w:t>
      </w:r>
    </w:p>
    <w:p w14:paraId="3A200DF4" w14:textId="5F48F73A" w:rsidR="0035201A" w:rsidRPr="00CC0F13" w:rsidRDefault="0F60FAC1" w:rsidP="0F60FAC1">
      <w:pPr>
        <w:pStyle w:val="ListParagraph"/>
        <w:widowControl/>
        <w:numPr>
          <w:ilvl w:val="0"/>
          <w:numId w:val="28"/>
        </w:numPr>
        <w:suppressAutoHyphens w:val="0"/>
        <w:spacing w:line="259" w:lineRule="auto"/>
        <w:contextualSpacing/>
        <w:rPr>
          <w:rFonts w:eastAsia="Times New Roman" w:cs="Times New Roman"/>
        </w:rPr>
      </w:pPr>
      <w:r w:rsidRPr="0F60FAC1">
        <w:rPr>
          <w:rFonts w:eastAsia="Times New Roman" w:cs="Times New Roman"/>
        </w:rPr>
        <w:t>by appending 0xFF to the MAC address</w:t>
      </w:r>
    </w:p>
    <w:p w14:paraId="7AC4268C" w14:textId="7467E8A7" w:rsidR="0035201A" w:rsidRPr="00CC0F13" w:rsidRDefault="0F60FAC1" w:rsidP="0F60FAC1">
      <w:pPr>
        <w:pStyle w:val="ListParagraph"/>
        <w:widowControl/>
        <w:numPr>
          <w:ilvl w:val="0"/>
          <w:numId w:val="28"/>
        </w:numPr>
        <w:suppressAutoHyphens w:val="0"/>
        <w:spacing w:line="259" w:lineRule="auto"/>
        <w:contextualSpacing/>
        <w:rPr>
          <w:rFonts w:eastAsia="Times New Roman" w:cs="Times New Roman"/>
        </w:rPr>
      </w:pPr>
      <w:r w:rsidRPr="0F60FAC1">
        <w:rPr>
          <w:rFonts w:eastAsia="Times New Roman" w:cs="Times New Roman"/>
        </w:rPr>
        <w:t>by prefixing the MAC address with 0xFFEE</w:t>
      </w:r>
    </w:p>
    <w:p w14:paraId="5207D20D" w14:textId="3E0EE5EF" w:rsidR="0035201A" w:rsidRPr="00CC0F13" w:rsidRDefault="0F60FAC1" w:rsidP="0F60FAC1">
      <w:pPr>
        <w:pStyle w:val="ListParagraph"/>
        <w:widowControl/>
        <w:numPr>
          <w:ilvl w:val="0"/>
          <w:numId w:val="28"/>
        </w:numPr>
        <w:suppressAutoHyphens w:val="0"/>
        <w:spacing w:line="259" w:lineRule="auto"/>
        <w:contextualSpacing/>
        <w:rPr>
          <w:rFonts w:eastAsia="Times New Roman" w:cs="Times New Roman"/>
        </w:rPr>
      </w:pPr>
      <w:r w:rsidRPr="0F60FAC1">
        <w:rPr>
          <w:rFonts w:eastAsia="Times New Roman" w:cs="Times New Roman"/>
        </w:rPr>
        <w:t>by prefixing the MAC address with 0xFF and appending 0xFF to it</w:t>
      </w:r>
    </w:p>
    <w:p w14:paraId="17B303A2" w14:textId="42CBC8AB" w:rsidR="00BD6ECA" w:rsidRPr="00CC0F13" w:rsidRDefault="0F60FAC1" w:rsidP="0F60FAC1">
      <w:pPr>
        <w:pStyle w:val="ListParagraph"/>
        <w:widowControl/>
        <w:numPr>
          <w:ilvl w:val="0"/>
          <w:numId w:val="28"/>
        </w:numPr>
        <w:suppressAutoHyphens w:val="0"/>
        <w:spacing w:line="259" w:lineRule="auto"/>
        <w:contextualSpacing/>
        <w:rPr>
          <w:rFonts w:eastAsia="Times New Roman" w:cs="Times New Roman"/>
        </w:rPr>
      </w:pPr>
      <w:r w:rsidRPr="0F60FAC1">
        <w:rPr>
          <w:rFonts w:eastAsia="Times New Roman" w:cs="Times New Roman"/>
        </w:rPr>
        <w:t>by inserting 0xFFFE between the upper three bytes and the lower three bytes of the MAC address</w:t>
      </w:r>
    </w:p>
    <w:p w14:paraId="4DD36755" w14:textId="01ED7C58" w:rsidR="00807D55" w:rsidRDefault="00807D55">
      <w:pPr>
        <w:widowControl/>
        <w:suppressAutoHyphens w:val="0"/>
        <w:rPr>
          <w:rFonts w:eastAsia="Times New Roman" w:cs="Times New Roman"/>
        </w:rPr>
      </w:pPr>
      <w:r>
        <w:rPr>
          <w:rFonts w:eastAsia="Times New Roman" w:cs="Times New Roman"/>
        </w:rPr>
        <w:br w:type="page"/>
      </w:r>
    </w:p>
    <w:p w14:paraId="0EC7E3C2" w14:textId="77777777" w:rsidR="0BCBB667" w:rsidRDefault="0BCBB667" w:rsidP="0F60FAC1">
      <w:pPr>
        <w:rPr>
          <w:rFonts w:eastAsia="Times New Roman" w:cs="Times New Roman"/>
        </w:rPr>
      </w:pPr>
    </w:p>
    <w:p w14:paraId="77A4AB22" w14:textId="616887C6" w:rsidR="00A51136" w:rsidRPr="00CC0F13" w:rsidRDefault="0F60FAC1" w:rsidP="0F60FAC1">
      <w:pPr>
        <w:widowControl/>
        <w:suppressAutoHyphens w:val="0"/>
        <w:rPr>
          <w:rFonts w:eastAsia="Times New Roman" w:cs="Times New Roman"/>
        </w:rPr>
      </w:pPr>
      <w:r w:rsidRPr="0F60FAC1">
        <w:rPr>
          <w:rFonts w:eastAsia="Times New Roman" w:cs="Times New Roman"/>
        </w:rPr>
        <w:t xml:space="preserve">26. Which layer is found in </w:t>
      </w:r>
      <w:r w:rsidRPr="0F60FAC1">
        <w:rPr>
          <w:rFonts w:eastAsia="Times New Roman" w:cs="Times New Roman"/>
          <w:i/>
          <w:iCs/>
        </w:rPr>
        <w:t>both</w:t>
      </w:r>
      <w:r w:rsidRPr="0F60FAC1">
        <w:rPr>
          <w:rFonts w:eastAsia="Times New Roman" w:cs="Times New Roman"/>
        </w:rPr>
        <w:t xml:space="preserve"> the OSI model and the TCP/IP Model?</w:t>
      </w:r>
    </w:p>
    <w:p w14:paraId="0346293F" w14:textId="77777777" w:rsidR="00E03236" w:rsidRPr="00CC0F13" w:rsidRDefault="0F60FAC1" w:rsidP="0F60FAC1">
      <w:pPr>
        <w:pStyle w:val="ListParagraph"/>
        <w:widowControl/>
        <w:numPr>
          <w:ilvl w:val="0"/>
          <w:numId w:val="29"/>
        </w:numPr>
        <w:suppressAutoHyphens w:val="0"/>
        <w:spacing w:line="256" w:lineRule="auto"/>
        <w:contextualSpacing/>
        <w:rPr>
          <w:rFonts w:eastAsia="Times New Roman" w:cs="Times New Roman"/>
        </w:rPr>
      </w:pPr>
      <w:r w:rsidRPr="0F60FAC1">
        <w:rPr>
          <w:rFonts w:eastAsia="Times New Roman" w:cs="Times New Roman"/>
        </w:rPr>
        <w:t>Session</w:t>
      </w:r>
    </w:p>
    <w:p w14:paraId="35A91880" w14:textId="77777777" w:rsidR="00E03236" w:rsidRPr="00CC0F13" w:rsidRDefault="0F60FAC1" w:rsidP="0F60FAC1">
      <w:pPr>
        <w:pStyle w:val="ListParagraph"/>
        <w:widowControl/>
        <w:numPr>
          <w:ilvl w:val="0"/>
          <w:numId w:val="29"/>
        </w:numPr>
        <w:suppressAutoHyphens w:val="0"/>
        <w:spacing w:line="256" w:lineRule="auto"/>
        <w:contextualSpacing/>
        <w:rPr>
          <w:rFonts w:eastAsia="Times New Roman" w:cs="Times New Roman"/>
        </w:rPr>
      </w:pPr>
      <w:r w:rsidRPr="0F60FAC1">
        <w:rPr>
          <w:rFonts w:eastAsia="Times New Roman" w:cs="Times New Roman"/>
        </w:rPr>
        <w:t>Internet</w:t>
      </w:r>
    </w:p>
    <w:p w14:paraId="331DAC56" w14:textId="77777777" w:rsidR="00E03236" w:rsidRPr="00CC0F13" w:rsidRDefault="0F60FAC1" w:rsidP="0F60FAC1">
      <w:pPr>
        <w:pStyle w:val="ListParagraph"/>
        <w:widowControl/>
        <w:numPr>
          <w:ilvl w:val="0"/>
          <w:numId w:val="29"/>
        </w:numPr>
        <w:suppressAutoHyphens w:val="0"/>
        <w:spacing w:line="256" w:lineRule="auto"/>
        <w:contextualSpacing/>
        <w:rPr>
          <w:rFonts w:eastAsia="Times New Roman" w:cs="Times New Roman"/>
        </w:rPr>
      </w:pPr>
      <w:r w:rsidRPr="0F60FAC1">
        <w:rPr>
          <w:rFonts w:eastAsia="Times New Roman" w:cs="Times New Roman"/>
        </w:rPr>
        <w:t>Network Access</w:t>
      </w:r>
    </w:p>
    <w:p w14:paraId="5BC15833" w14:textId="6ECD522F" w:rsidR="009736A5" w:rsidRPr="00BD6ECA" w:rsidRDefault="0F60FAC1" w:rsidP="0F60FAC1">
      <w:pPr>
        <w:pStyle w:val="ListParagraph"/>
        <w:widowControl/>
        <w:numPr>
          <w:ilvl w:val="0"/>
          <w:numId w:val="29"/>
        </w:numPr>
        <w:suppressAutoHyphens w:val="0"/>
        <w:spacing w:line="256" w:lineRule="auto"/>
        <w:contextualSpacing/>
        <w:rPr>
          <w:rFonts w:eastAsia="Times New Roman" w:cs="Times New Roman"/>
          <w:color w:val="333333"/>
          <w:lang w:val="en"/>
        </w:rPr>
      </w:pPr>
      <w:r w:rsidRPr="0F60FAC1">
        <w:rPr>
          <w:rFonts w:eastAsia="Times New Roman" w:cs="Times New Roman"/>
        </w:rPr>
        <w:t>Transport</w:t>
      </w:r>
    </w:p>
    <w:p w14:paraId="55D6CDA2" w14:textId="77777777" w:rsidR="00BD6ECA" w:rsidRPr="00BD6ECA" w:rsidRDefault="00BD6ECA" w:rsidP="0F60FAC1">
      <w:pPr>
        <w:pStyle w:val="ListParagraph"/>
        <w:widowControl/>
        <w:suppressAutoHyphens w:val="0"/>
        <w:spacing w:line="256" w:lineRule="auto"/>
        <w:contextualSpacing/>
        <w:rPr>
          <w:rFonts w:eastAsia="Times New Roman" w:cs="Times New Roman"/>
          <w:color w:val="333333"/>
          <w:lang w:val="en"/>
        </w:rPr>
      </w:pPr>
    </w:p>
    <w:p w14:paraId="7D944B97" w14:textId="63C85CEA" w:rsidR="00A51136" w:rsidRPr="00CC0F13" w:rsidRDefault="0F60FAC1" w:rsidP="0F60FAC1">
      <w:pPr>
        <w:rPr>
          <w:rFonts w:eastAsia="Times New Roman" w:cs="Times New Roman"/>
          <w:color w:val="333333"/>
          <w:lang w:val="en"/>
        </w:rPr>
      </w:pPr>
      <w:r w:rsidRPr="0F60FAC1">
        <w:rPr>
          <w:rFonts w:eastAsia="Times New Roman" w:cs="Times New Roman"/>
          <w:color w:val="333333"/>
          <w:lang w:val="en"/>
        </w:rPr>
        <w:t>27. Which condition does the err-disabled status indicate on an Ethernet interface?</w:t>
      </w:r>
    </w:p>
    <w:p w14:paraId="3D24E574" w14:textId="2254B81E" w:rsidR="00E03236" w:rsidRPr="00CC0F13" w:rsidRDefault="0F60FAC1" w:rsidP="0F60FAC1">
      <w:pPr>
        <w:pStyle w:val="ListParagraph"/>
        <w:widowControl/>
        <w:numPr>
          <w:ilvl w:val="0"/>
          <w:numId w:val="30"/>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There is a duplex mismatch</w:t>
      </w:r>
    </w:p>
    <w:p w14:paraId="4B8367E2" w14:textId="0855FE7E" w:rsidR="00E03236" w:rsidRPr="00CC0F13" w:rsidRDefault="0F60FAC1" w:rsidP="0F60FAC1">
      <w:pPr>
        <w:pStyle w:val="ListParagraph"/>
        <w:widowControl/>
        <w:numPr>
          <w:ilvl w:val="0"/>
          <w:numId w:val="30"/>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The device at the other end of the connection is powered off</w:t>
      </w:r>
    </w:p>
    <w:p w14:paraId="0B3533A7" w14:textId="7A0EC8F2" w:rsidR="00E03236" w:rsidRPr="00CC0F13" w:rsidRDefault="0F60FAC1" w:rsidP="0F60FAC1">
      <w:pPr>
        <w:pStyle w:val="ListParagraph"/>
        <w:widowControl/>
        <w:numPr>
          <w:ilvl w:val="0"/>
          <w:numId w:val="30"/>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The serial interface is disabled</w:t>
      </w:r>
    </w:p>
    <w:p w14:paraId="130B4C63" w14:textId="13516688" w:rsidR="00E03236" w:rsidRPr="00CC0F13" w:rsidRDefault="0F60FAC1" w:rsidP="0F60FAC1">
      <w:pPr>
        <w:pStyle w:val="ListParagraph"/>
        <w:widowControl/>
        <w:numPr>
          <w:ilvl w:val="0"/>
          <w:numId w:val="30"/>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The interface is fully functioning</w:t>
      </w:r>
    </w:p>
    <w:p w14:paraId="337E26B7" w14:textId="77777777" w:rsidR="00522820" w:rsidRPr="00CC0F13" w:rsidRDefault="00522820" w:rsidP="0F60FAC1">
      <w:pPr>
        <w:pStyle w:val="ListParagraph"/>
        <w:widowControl/>
        <w:suppressAutoHyphens w:val="0"/>
        <w:spacing w:line="256" w:lineRule="auto"/>
        <w:contextualSpacing/>
        <w:rPr>
          <w:rFonts w:eastAsia="Times New Roman" w:cs="Times New Roman"/>
          <w:color w:val="333333"/>
          <w:lang w:val="en"/>
        </w:rPr>
      </w:pPr>
    </w:p>
    <w:p w14:paraId="09A00F87" w14:textId="52DEE4E6" w:rsidR="00A51136" w:rsidRPr="00CC0F13" w:rsidRDefault="0F60FAC1" w:rsidP="0F60FAC1">
      <w:pPr>
        <w:ind w:left="360" w:hanging="360"/>
        <w:rPr>
          <w:rFonts w:eastAsia="Times New Roman" w:cs="Times New Roman"/>
        </w:rPr>
      </w:pPr>
      <w:r w:rsidRPr="0F60FAC1">
        <w:rPr>
          <w:rFonts w:eastAsia="Times New Roman" w:cs="Times New Roman"/>
        </w:rPr>
        <w:t>28. A router receives information about network 192.168.10.0/24 from multiple sources. What will the router consider the most reliable information about the path to that network?</w:t>
      </w:r>
    </w:p>
    <w:p w14:paraId="5C8067BD" w14:textId="7C118DD8" w:rsidR="00E03236" w:rsidRPr="00CC0F13" w:rsidRDefault="0F60FAC1" w:rsidP="0F60FAC1">
      <w:pPr>
        <w:pStyle w:val="ListParagraph"/>
        <w:widowControl/>
        <w:numPr>
          <w:ilvl w:val="0"/>
          <w:numId w:val="31"/>
        </w:numPr>
        <w:suppressAutoHyphens w:val="0"/>
        <w:spacing w:line="256" w:lineRule="auto"/>
        <w:contextualSpacing/>
        <w:rPr>
          <w:rFonts w:eastAsia="Times New Roman" w:cs="Times New Roman"/>
        </w:rPr>
      </w:pPr>
      <w:r w:rsidRPr="0F60FAC1">
        <w:rPr>
          <w:rFonts w:eastAsia="Times New Roman" w:cs="Times New Roman"/>
        </w:rPr>
        <w:t>a directly connected interface with an address of 192.168.10.254/24</w:t>
      </w:r>
    </w:p>
    <w:p w14:paraId="45189241" w14:textId="3F54286E" w:rsidR="00E03236" w:rsidRPr="00CC0F13" w:rsidRDefault="0F60FAC1" w:rsidP="0F60FAC1">
      <w:pPr>
        <w:pStyle w:val="ListParagraph"/>
        <w:widowControl/>
        <w:numPr>
          <w:ilvl w:val="0"/>
          <w:numId w:val="31"/>
        </w:numPr>
        <w:suppressAutoHyphens w:val="0"/>
        <w:spacing w:line="256" w:lineRule="auto"/>
        <w:contextualSpacing/>
        <w:rPr>
          <w:rFonts w:eastAsia="Times New Roman" w:cs="Times New Roman"/>
        </w:rPr>
      </w:pPr>
      <w:r w:rsidRPr="0F60FAC1">
        <w:rPr>
          <w:rFonts w:eastAsia="Times New Roman" w:cs="Times New Roman"/>
        </w:rPr>
        <w:t>a static route to network 192.168.10.0/24</w:t>
      </w:r>
    </w:p>
    <w:p w14:paraId="5AAFA439" w14:textId="1CD054F4" w:rsidR="00E03236" w:rsidRPr="00CC0F13" w:rsidRDefault="0F60FAC1" w:rsidP="0F60FAC1">
      <w:pPr>
        <w:pStyle w:val="ListParagraph"/>
        <w:widowControl/>
        <w:numPr>
          <w:ilvl w:val="0"/>
          <w:numId w:val="31"/>
        </w:numPr>
        <w:suppressAutoHyphens w:val="0"/>
        <w:spacing w:line="256" w:lineRule="auto"/>
        <w:contextualSpacing/>
        <w:rPr>
          <w:rFonts w:eastAsia="Times New Roman" w:cs="Times New Roman"/>
        </w:rPr>
      </w:pPr>
      <w:r w:rsidRPr="0F60FAC1">
        <w:rPr>
          <w:rFonts w:eastAsia="Times New Roman" w:cs="Times New Roman"/>
        </w:rPr>
        <w:t>a RIP update for network 192.168.10.0/24</w:t>
      </w:r>
    </w:p>
    <w:p w14:paraId="1F3C0C08" w14:textId="094E507E" w:rsidR="00E03236" w:rsidRPr="00CC0F13" w:rsidRDefault="0F60FAC1" w:rsidP="0F60FAC1">
      <w:pPr>
        <w:pStyle w:val="ListParagraph"/>
        <w:widowControl/>
        <w:numPr>
          <w:ilvl w:val="0"/>
          <w:numId w:val="31"/>
        </w:numPr>
        <w:suppressAutoHyphens w:val="0"/>
        <w:spacing w:line="256" w:lineRule="auto"/>
        <w:contextualSpacing/>
        <w:rPr>
          <w:rFonts w:eastAsia="Times New Roman" w:cs="Times New Roman"/>
        </w:rPr>
      </w:pPr>
      <w:r w:rsidRPr="0F60FAC1">
        <w:rPr>
          <w:rFonts w:eastAsia="Times New Roman" w:cs="Times New Roman"/>
        </w:rPr>
        <w:t>a default route with a next hop address of 192.168.10.1</w:t>
      </w:r>
    </w:p>
    <w:p w14:paraId="5DA642E8" w14:textId="77777777" w:rsidR="00522820" w:rsidRPr="00CC0F13" w:rsidRDefault="00522820" w:rsidP="0F60FAC1">
      <w:pPr>
        <w:pStyle w:val="ListParagraph"/>
        <w:widowControl/>
        <w:suppressAutoHyphens w:val="0"/>
        <w:spacing w:line="256" w:lineRule="auto"/>
        <w:contextualSpacing/>
        <w:rPr>
          <w:rFonts w:eastAsia="Times New Roman" w:cs="Times New Roman"/>
        </w:rPr>
      </w:pPr>
    </w:p>
    <w:p w14:paraId="4E619A5E" w14:textId="5F808E82" w:rsidR="00A51136" w:rsidRPr="00CC0F13" w:rsidRDefault="0F60FAC1" w:rsidP="0F60FAC1">
      <w:pPr>
        <w:rPr>
          <w:rFonts w:eastAsia="Times New Roman" w:cs="Times New Roman"/>
        </w:rPr>
      </w:pPr>
      <w:r w:rsidRPr="0F60FAC1">
        <w:rPr>
          <w:rFonts w:eastAsia="Times New Roman" w:cs="Times New Roman"/>
        </w:rPr>
        <w:t>29. What Cisco memory type is used to store crucial operating instructions?</w:t>
      </w:r>
    </w:p>
    <w:p w14:paraId="116BEB0F" w14:textId="77777777" w:rsidR="00E03236" w:rsidRPr="00CC0F13" w:rsidRDefault="0F60FAC1" w:rsidP="0F60FAC1">
      <w:pPr>
        <w:pStyle w:val="ListParagraph"/>
        <w:widowControl/>
        <w:numPr>
          <w:ilvl w:val="0"/>
          <w:numId w:val="32"/>
        </w:numPr>
        <w:suppressAutoHyphens w:val="0"/>
        <w:spacing w:line="259" w:lineRule="auto"/>
        <w:contextualSpacing/>
        <w:rPr>
          <w:rFonts w:eastAsia="Times New Roman" w:cs="Times New Roman"/>
        </w:rPr>
      </w:pPr>
      <w:r w:rsidRPr="0F60FAC1">
        <w:rPr>
          <w:rFonts w:eastAsia="Times New Roman" w:cs="Times New Roman"/>
        </w:rPr>
        <w:t>RAM</w:t>
      </w:r>
    </w:p>
    <w:p w14:paraId="742548EE" w14:textId="77777777" w:rsidR="00E03236" w:rsidRPr="00CC0F13" w:rsidRDefault="0F60FAC1" w:rsidP="0F60FAC1">
      <w:pPr>
        <w:pStyle w:val="ListParagraph"/>
        <w:widowControl/>
        <w:numPr>
          <w:ilvl w:val="0"/>
          <w:numId w:val="32"/>
        </w:numPr>
        <w:suppressAutoHyphens w:val="0"/>
        <w:spacing w:line="259" w:lineRule="auto"/>
        <w:contextualSpacing/>
        <w:rPr>
          <w:rFonts w:eastAsia="Times New Roman" w:cs="Times New Roman"/>
        </w:rPr>
      </w:pPr>
      <w:r w:rsidRPr="0F60FAC1">
        <w:rPr>
          <w:rFonts w:eastAsia="Times New Roman" w:cs="Times New Roman"/>
        </w:rPr>
        <w:t>ROM</w:t>
      </w:r>
    </w:p>
    <w:p w14:paraId="556BD24A" w14:textId="77777777" w:rsidR="00E03236" w:rsidRPr="00CC0F13" w:rsidRDefault="0F60FAC1" w:rsidP="0F60FAC1">
      <w:pPr>
        <w:pStyle w:val="ListParagraph"/>
        <w:widowControl/>
        <w:numPr>
          <w:ilvl w:val="0"/>
          <w:numId w:val="32"/>
        </w:numPr>
        <w:suppressAutoHyphens w:val="0"/>
        <w:spacing w:line="259" w:lineRule="auto"/>
        <w:contextualSpacing/>
        <w:rPr>
          <w:rFonts w:eastAsia="Times New Roman" w:cs="Times New Roman"/>
        </w:rPr>
      </w:pPr>
      <w:r w:rsidRPr="0F60FAC1">
        <w:rPr>
          <w:rFonts w:eastAsia="Times New Roman" w:cs="Times New Roman"/>
        </w:rPr>
        <w:t>NVRAM</w:t>
      </w:r>
    </w:p>
    <w:p w14:paraId="246F363A" w14:textId="77777777" w:rsidR="00E03236" w:rsidRPr="00CC0F13" w:rsidRDefault="0F60FAC1" w:rsidP="0F60FAC1">
      <w:pPr>
        <w:pStyle w:val="ListParagraph"/>
        <w:widowControl/>
        <w:numPr>
          <w:ilvl w:val="0"/>
          <w:numId w:val="32"/>
        </w:numPr>
        <w:suppressAutoHyphens w:val="0"/>
        <w:spacing w:line="259" w:lineRule="auto"/>
        <w:contextualSpacing/>
        <w:rPr>
          <w:rFonts w:eastAsia="Times New Roman" w:cs="Times New Roman"/>
        </w:rPr>
      </w:pPr>
      <w:r w:rsidRPr="0F60FAC1">
        <w:rPr>
          <w:rFonts w:eastAsia="Times New Roman" w:cs="Times New Roman"/>
        </w:rPr>
        <w:t>Flash</w:t>
      </w:r>
    </w:p>
    <w:p w14:paraId="598024A3" w14:textId="77777777" w:rsidR="00E03236" w:rsidRPr="00CC0F13" w:rsidRDefault="00E03236" w:rsidP="0F60FAC1">
      <w:pPr>
        <w:widowControl/>
        <w:suppressAutoHyphens w:val="0"/>
        <w:rPr>
          <w:rFonts w:eastAsia="Times New Roman" w:cs="Times New Roman"/>
          <w:lang w:eastAsia="en-US" w:bidi="ar-SA"/>
        </w:rPr>
      </w:pPr>
    </w:p>
    <w:p w14:paraId="240A6BB1" w14:textId="72BFDAD7" w:rsidR="00E03236" w:rsidRPr="00CC0F13" w:rsidRDefault="0F60FAC1" w:rsidP="0F60FAC1">
      <w:pPr>
        <w:ind w:left="360" w:hanging="360"/>
        <w:rPr>
          <w:rFonts w:eastAsia="Times New Roman" w:cs="Times New Roman"/>
        </w:rPr>
      </w:pPr>
      <w:r w:rsidRPr="0F60FAC1">
        <w:rPr>
          <w:rFonts w:eastAsia="Times New Roman" w:cs="Times New Roman"/>
        </w:rPr>
        <w:t>30. What is the danger of the permit any entry in a NAT access list?</w:t>
      </w:r>
    </w:p>
    <w:p w14:paraId="3ED21D0C" w14:textId="336C3343" w:rsidR="00E03236" w:rsidRPr="00CC0F13" w:rsidRDefault="0F60FAC1" w:rsidP="0F60FAC1">
      <w:pPr>
        <w:pStyle w:val="ListParagraph"/>
        <w:numPr>
          <w:ilvl w:val="0"/>
          <w:numId w:val="33"/>
        </w:numPr>
        <w:rPr>
          <w:rFonts w:eastAsia="Times New Roman" w:cs="Times New Roman"/>
        </w:rPr>
      </w:pPr>
      <w:r w:rsidRPr="0F60FAC1">
        <w:rPr>
          <w:rFonts w:eastAsia="Times New Roman" w:cs="Times New Roman"/>
        </w:rPr>
        <w:t>It can lead to overloaded resources on the router.</w:t>
      </w:r>
    </w:p>
    <w:p w14:paraId="1DB13498" w14:textId="4A9E7357" w:rsidR="00E03236" w:rsidRPr="00CC0F13" w:rsidRDefault="0F60FAC1" w:rsidP="0F60FAC1">
      <w:pPr>
        <w:pStyle w:val="ListParagraph"/>
        <w:numPr>
          <w:ilvl w:val="0"/>
          <w:numId w:val="33"/>
        </w:numPr>
        <w:rPr>
          <w:rFonts w:eastAsia="Times New Roman" w:cs="Times New Roman"/>
        </w:rPr>
      </w:pPr>
      <w:r w:rsidRPr="0F60FAC1">
        <w:rPr>
          <w:rFonts w:eastAsia="Times New Roman" w:cs="Times New Roman"/>
        </w:rPr>
        <w:t>It can cause too many addresses to be assigned to the same interface.</w:t>
      </w:r>
    </w:p>
    <w:p w14:paraId="323B7FE4" w14:textId="28DDC2B1" w:rsidR="00E03236" w:rsidRPr="00CC0F13" w:rsidRDefault="0F60FAC1" w:rsidP="0F60FAC1">
      <w:pPr>
        <w:pStyle w:val="ListParagraph"/>
        <w:numPr>
          <w:ilvl w:val="0"/>
          <w:numId w:val="33"/>
        </w:numPr>
        <w:rPr>
          <w:rFonts w:eastAsia="Times New Roman" w:cs="Times New Roman"/>
        </w:rPr>
      </w:pPr>
      <w:r w:rsidRPr="0F60FAC1">
        <w:rPr>
          <w:rFonts w:eastAsia="Times New Roman" w:cs="Times New Roman"/>
        </w:rPr>
        <w:t>It can disable the overload command.</w:t>
      </w:r>
    </w:p>
    <w:p w14:paraId="2FA60B0C" w14:textId="4E22B5BA" w:rsidR="00E03236" w:rsidRPr="00CC0F13" w:rsidRDefault="0F60FAC1" w:rsidP="0F60FAC1">
      <w:pPr>
        <w:pStyle w:val="ListParagraph"/>
        <w:numPr>
          <w:ilvl w:val="0"/>
          <w:numId w:val="33"/>
        </w:numPr>
        <w:rPr>
          <w:rFonts w:eastAsia="Times New Roman" w:cs="Times New Roman"/>
        </w:rPr>
      </w:pPr>
      <w:r w:rsidRPr="0F60FAC1">
        <w:rPr>
          <w:rFonts w:eastAsia="Times New Roman" w:cs="Times New Roman"/>
        </w:rPr>
        <w:t>It prevents the correct translation of IP addresses on the inside network.</w:t>
      </w:r>
    </w:p>
    <w:p w14:paraId="10028E33" w14:textId="77777777" w:rsidR="00EF056A" w:rsidRPr="00CC0F13" w:rsidRDefault="00EF056A" w:rsidP="0F60FAC1">
      <w:pPr>
        <w:rPr>
          <w:rFonts w:eastAsia="Times New Roman" w:cs="Times New Roman"/>
        </w:rPr>
      </w:pPr>
    </w:p>
    <w:p w14:paraId="4D15EEE7" w14:textId="25DEE215" w:rsidR="00A51136" w:rsidRPr="00CC0F13" w:rsidRDefault="0F60FAC1" w:rsidP="0F60FAC1">
      <w:pPr>
        <w:rPr>
          <w:rFonts w:eastAsia="Times New Roman" w:cs="Times New Roman"/>
        </w:rPr>
      </w:pPr>
      <w:r w:rsidRPr="0F60FAC1">
        <w:rPr>
          <w:rFonts w:eastAsia="Times New Roman" w:cs="Times New Roman"/>
        </w:rPr>
        <w:t>31. What is the purpose of the POST operation on a router?</w:t>
      </w:r>
    </w:p>
    <w:p w14:paraId="5D7AEC7B" w14:textId="79462442" w:rsidR="00EF056A" w:rsidRPr="00CC0F13" w:rsidRDefault="0F60FAC1" w:rsidP="0F60FAC1">
      <w:pPr>
        <w:pStyle w:val="ListParagraph"/>
        <w:widowControl/>
        <w:numPr>
          <w:ilvl w:val="0"/>
          <w:numId w:val="34"/>
        </w:numPr>
        <w:suppressAutoHyphens w:val="0"/>
        <w:spacing w:line="256" w:lineRule="auto"/>
        <w:contextualSpacing/>
        <w:rPr>
          <w:rFonts w:eastAsia="Times New Roman" w:cs="Times New Roman"/>
        </w:rPr>
      </w:pPr>
      <w:r w:rsidRPr="0F60FAC1">
        <w:rPr>
          <w:rFonts w:eastAsia="Times New Roman" w:cs="Times New Roman"/>
        </w:rPr>
        <w:t>determine whether additional hardware has been added</w:t>
      </w:r>
    </w:p>
    <w:p w14:paraId="4FCF1F59" w14:textId="6DD32001" w:rsidR="00EF056A" w:rsidRPr="00CC0F13" w:rsidRDefault="0F60FAC1" w:rsidP="0F60FAC1">
      <w:pPr>
        <w:pStyle w:val="ListParagraph"/>
        <w:widowControl/>
        <w:numPr>
          <w:ilvl w:val="0"/>
          <w:numId w:val="34"/>
        </w:numPr>
        <w:suppressAutoHyphens w:val="0"/>
        <w:spacing w:line="256" w:lineRule="auto"/>
        <w:contextualSpacing/>
        <w:rPr>
          <w:rFonts w:eastAsia="Times New Roman" w:cs="Times New Roman"/>
        </w:rPr>
      </w:pPr>
      <w:r w:rsidRPr="0F60FAC1">
        <w:rPr>
          <w:rFonts w:eastAsia="Times New Roman" w:cs="Times New Roman"/>
        </w:rPr>
        <w:t>locate an IOS image for booting</w:t>
      </w:r>
    </w:p>
    <w:p w14:paraId="57F26C0D" w14:textId="1E33CFA7" w:rsidR="00EF056A" w:rsidRPr="00CC0F13" w:rsidRDefault="0F60FAC1" w:rsidP="0F60FAC1">
      <w:pPr>
        <w:pStyle w:val="ListParagraph"/>
        <w:widowControl/>
        <w:numPr>
          <w:ilvl w:val="0"/>
          <w:numId w:val="34"/>
        </w:numPr>
        <w:suppressAutoHyphens w:val="0"/>
        <w:spacing w:line="256" w:lineRule="auto"/>
        <w:contextualSpacing/>
        <w:rPr>
          <w:rFonts w:eastAsia="Times New Roman" w:cs="Times New Roman"/>
        </w:rPr>
      </w:pPr>
      <w:r w:rsidRPr="0F60FAC1">
        <w:rPr>
          <w:rFonts w:eastAsia="Times New Roman" w:cs="Times New Roman"/>
        </w:rPr>
        <w:t>enable a TFTP server</w:t>
      </w:r>
    </w:p>
    <w:p w14:paraId="0A281CF2" w14:textId="6FDA3E13" w:rsidR="00EF056A" w:rsidRPr="00CC0F13" w:rsidRDefault="0F60FAC1" w:rsidP="0F60FAC1">
      <w:pPr>
        <w:pStyle w:val="ListParagraph"/>
        <w:widowControl/>
        <w:numPr>
          <w:ilvl w:val="0"/>
          <w:numId w:val="34"/>
        </w:numPr>
        <w:suppressAutoHyphens w:val="0"/>
        <w:spacing w:line="256" w:lineRule="auto"/>
        <w:contextualSpacing/>
        <w:rPr>
          <w:rFonts w:eastAsia="Times New Roman" w:cs="Times New Roman"/>
        </w:rPr>
      </w:pPr>
      <w:r w:rsidRPr="0F60FAC1">
        <w:rPr>
          <w:rFonts w:eastAsia="Times New Roman" w:cs="Times New Roman"/>
        </w:rPr>
        <w:t>set the configuration register</w:t>
      </w:r>
    </w:p>
    <w:p w14:paraId="3FEB2ACF" w14:textId="77777777" w:rsidR="00522820" w:rsidRPr="00CC0F13" w:rsidRDefault="00522820" w:rsidP="0F60FAC1">
      <w:pPr>
        <w:pStyle w:val="ListParagraph"/>
        <w:widowControl/>
        <w:suppressAutoHyphens w:val="0"/>
        <w:spacing w:line="256" w:lineRule="auto"/>
        <w:contextualSpacing/>
        <w:rPr>
          <w:rFonts w:eastAsia="Times New Roman" w:cs="Times New Roman"/>
        </w:rPr>
      </w:pPr>
    </w:p>
    <w:p w14:paraId="3BD61833" w14:textId="1504C5F5" w:rsidR="00A51136" w:rsidRPr="00CC0F13" w:rsidRDefault="0F60FAC1" w:rsidP="0F60FAC1">
      <w:pPr>
        <w:rPr>
          <w:rFonts w:eastAsia="Times New Roman" w:cs="Times New Roman"/>
          <w:color w:val="333333"/>
          <w:lang w:val="en"/>
        </w:rPr>
      </w:pPr>
      <w:r w:rsidRPr="0F60FAC1">
        <w:rPr>
          <w:rFonts w:eastAsia="Times New Roman" w:cs="Times New Roman"/>
          <w:color w:val="333333"/>
          <w:lang w:val="en"/>
        </w:rPr>
        <w:t>32. Which Ipv6 address is valid?</w:t>
      </w:r>
    </w:p>
    <w:p w14:paraId="1F6B1D91" w14:textId="6B99A772" w:rsidR="00586D3F" w:rsidRPr="00CC0F13" w:rsidRDefault="0F60FAC1" w:rsidP="0F60FAC1">
      <w:pPr>
        <w:pStyle w:val="ListParagraph"/>
        <w:widowControl/>
        <w:numPr>
          <w:ilvl w:val="0"/>
          <w:numId w:val="36"/>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2001:0db8:0000:130F:0000:0000:08GC:140B</w:t>
      </w:r>
    </w:p>
    <w:p w14:paraId="6B5A10A0" w14:textId="7F5F49A2" w:rsidR="00586D3F" w:rsidRPr="00CC0F13" w:rsidRDefault="0F60FAC1" w:rsidP="0F60FAC1">
      <w:pPr>
        <w:pStyle w:val="ListParagraph"/>
        <w:widowControl/>
        <w:numPr>
          <w:ilvl w:val="0"/>
          <w:numId w:val="36"/>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2001:0db8:0:130H::87C:140B</w:t>
      </w:r>
    </w:p>
    <w:p w14:paraId="793CB8DE" w14:textId="1E3B7684" w:rsidR="00586D3F" w:rsidRPr="00CC0F13" w:rsidRDefault="0F60FAC1" w:rsidP="0F60FAC1">
      <w:pPr>
        <w:pStyle w:val="ListParagraph"/>
        <w:widowControl/>
        <w:numPr>
          <w:ilvl w:val="0"/>
          <w:numId w:val="36"/>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2031::130F::9C0:876A:130B</w:t>
      </w:r>
    </w:p>
    <w:p w14:paraId="298D0879" w14:textId="6ADDD579" w:rsidR="00586D3F" w:rsidRPr="00CC0F13" w:rsidRDefault="0F60FAC1" w:rsidP="0F60FAC1">
      <w:pPr>
        <w:pStyle w:val="ListParagraph"/>
        <w:widowControl/>
        <w:numPr>
          <w:ilvl w:val="0"/>
          <w:numId w:val="36"/>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2031:0:130F::9C0:876A:130B</w:t>
      </w:r>
    </w:p>
    <w:p w14:paraId="228ACC1F" w14:textId="77777777" w:rsidR="00522820" w:rsidRPr="00CC0F13" w:rsidRDefault="00522820" w:rsidP="0F60FAC1">
      <w:pPr>
        <w:pStyle w:val="ListParagraph"/>
        <w:widowControl/>
        <w:suppressAutoHyphens w:val="0"/>
        <w:spacing w:line="256" w:lineRule="auto"/>
        <w:contextualSpacing/>
        <w:rPr>
          <w:rFonts w:eastAsia="Times New Roman" w:cs="Times New Roman"/>
          <w:color w:val="333333"/>
          <w:lang w:val="en"/>
        </w:rPr>
      </w:pPr>
    </w:p>
    <w:p w14:paraId="46F045DA" w14:textId="35685E79" w:rsidR="7AC1DAB6" w:rsidRDefault="7AC1DAB6" w:rsidP="00807D55">
      <w:pPr>
        <w:rPr>
          <w:rFonts w:eastAsia="Times New Roman" w:cs="Times New Roman"/>
        </w:rPr>
      </w:pPr>
    </w:p>
    <w:p w14:paraId="51584E98" w14:textId="27100CAB" w:rsidR="00586D3F" w:rsidRPr="00CC0F13" w:rsidRDefault="0F60FAC1" w:rsidP="0F60FAC1">
      <w:pPr>
        <w:widowControl/>
        <w:suppressAutoHyphens w:val="0"/>
        <w:ind w:left="360" w:hanging="360"/>
        <w:rPr>
          <w:rFonts w:eastAsia="Times New Roman" w:cs="Times New Roman"/>
        </w:rPr>
      </w:pPr>
      <w:r w:rsidRPr="0F60FAC1">
        <w:rPr>
          <w:rFonts w:eastAsia="Times New Roman" w:cs="Times New Roman"/>
        </w:rPr>
        <w:t>33. Which command can be used from a PC to verify the connectivity between hosts that connect through a switch in the same LAN?</w:t>
      </w:r>
    </w:p>
    <w:p w14:paraId="43CC0E83" w14:textId="3014118D" w:rsidR="00586D3F" w:rsidRPr="00CC0F13" w:rsidRDefault="0F60FAC1" w:rsidP="0F60FAC1">
      <w:pPr>
        <w:pStyle w:val="ListParagraph"/>
        <w:widowControl/>
        <w:numPr>
          <w:ilvl w:val="0"/>
          <w:numId w:val="38"/>
        </w:numPr>
        <w:suppressAutoHyphens w:val="0"/>
        <w:spacing w:line="256" w:lineRule="auto"/>
        <w:contextualSpacing/>
        <w:rPr>
          <w:rFonts w:eastAsia="Times New Roman" w:cs="Times New Roman"/>
        </w:rPr>
      </w:pPr>
      <w:r w:rsidRPr="0F60FAC1">
        <w:rPr>
          <w:rFonts w:eastAsia="Times New Roman" w:cs="Times New Roman"/>
        </w:rPr>
        <w:t>ping address</w:t>
      </w:r>
    </w:p>
    <w:p w14:paraId="065583A5" w14:textId="2704CEB1" w:rsidR="00586D3F" w:rsidRPr="00CC0F13" w:rsidRDefault="0F60FAC1" w:rsidP="0F60FAC1">
      <w:pPr>
        <w:pStyle w:val="ListParagraph"/>
        <w:widowControl/>
        <w:numPr>
          <w:ilvl w:val="0"/>
          <w:numId w:val="38"/>
        </w:numPr>
        <w:suppressAutoHyphens w:val="0"/>
        <w:spacing w:line="256" w:lineRule="auto"/>
        <w:contextualSpacing/>
        <w:rPr>
          <w:rFonts w:eastAsia="Times New Roman" w:cs="Times New Roman"/>
        </w:rPr>
      </w:pPr>
      <w:r w:rsidRPr="0F60FAC1">
        <w:rPr>
          <w:rFonts w:eastAsia="Times New Roman" w:cs="Times New Roman"/>
        </w:rPr>
        <w:t>tracert address</w:t>
      </w:r>
    </w:p>
    <w:p w14:paraId="19A8126E" w14:textId="0F860AFA" w:rsidR="00586D3F" w:rsidRPr="00CC0F13" w:rsidRDefault="0F60FAC1" w:rsidP="0F60FAC1">
      <w:pPr>
        <w:pStyle w:val="ListParagraph"/>
        <w:widowControl/>
        <w:numPr>
          <w:ilvl w:val="0"/>
          <w:numId w:val="38"/>
        </w:numPr>
        <w:suppressAutoHyphens w:val="0"/>
        <w:spacing w:line="256" w:lineRule="auto"/>
        <w:contextualSpacing/>
        <w:rPr>
          <w:rFonts w:eastAsia="Times New Roman" w:cs="Times New Roman"/>
        </w:rPr>
      </w:pPr>
      <w:r w:rsidRPr="0F60FAC1">
        <w:rPr>
          <w:rFonts w:eastAsia="Times New Roman" w:cs="Times New Roman"/>
        </w:rPr>
        <w:t>traceroute address</w:t>
      </w:r>
    </w:p>
    <w:p w14:paraId="5FD7D65B" w14:textId="5961D54B" w:rsidR="00586D3F" w:rsidRPr="00CC0F13" w:rsidRDefault="0F60FAC1" w:rsidP="0F60FAC1">
      <w:pPr>
        <w:pStyle w:val="ListParagraph"/>
        <w:widowControl/>
        <w:numPr>
          <w:ilvl w:val="0"/>
          <w:numId w:val="38"/>
        </w:numPr>
        <w:suppressAutoHyphens w:val="0"/>
        <w:spacing w:line="256" w:lineRule="auto"/>
        <w:contextualSpacing/>
        <w:rPr>
          <w:rFonts w:eastAsia="Times New Roman" w:cs="Times New Roman"/>
        </w:rPr>
      </w:pPr>
      <w:r w:rsidRPr="0F60FAC1">
        <w:rPr>
          <w:rFonts w:eastAsia="Times New Roman" w:cs="Times New Roman"/>
        </w:rPr>
        <w:t>arp address</w:t>
      </w:r>
    </w:p>
    <w:p w14:paraId="76475D70" w14:textId="77777777" w:rsidR="00522820" w:rsidRPr="00CC0F13" w:rsidRDefault="00522820" w:rsidP="0F60FAC1">
      <w:pPr>
        <w:pStyle w:val="ListParagraph"/>
        <w:widowControl/>
        <w:suppressAutoHyphens w:val="0"/>
        <w:spacing w:line="256" w:lineRule="auto"/>
        <w:contextualSpacing/>
        <w:rPr>
          <w:rFonts w:eastAsia="Times New Roman" w:cs="Times New Roman"/>
        </w:rPr>
      </w:pPr>
    </w:p>
    <w:p w14:paraId="2AD87F9C" w14:textId="4655FE32" w:rsidR="00A51136" w:rsidRDefault="0F60FAC1" w:rsidP="0F60FAC1">
      <w:pPr>
        <w:rPr>
          <w:rFonts w:eastAsia="Times New Roman" w:cs="Times New Roman"/>
        </w:rPr>
      </w:pPr>
      <w:r w:rsidRPr="0F60FAC1">
        <w:rPr>
          <w:rFonts w:eastAsia="Times New Roman" w:cs="Times New Roman"/>
        </w:rPr>
        <w:t>34. Refer to the exhibit. What is the most efficient summarization that R1 can use to advertise its networks to R2?</w:t>
      </w:r>
    </w:p>
    <w:p w14:paraId="6C05A9EA" w14:textId="4B46902F" w:rsidR="00D61D1B" w:rsidRPr="00CC0F13" w:rsidRDefault="00D61D1B" w:rsidP="0F60FAC1">
      <w:pPr>
        <w:rPr>
          <w:rFonts w:eastAsia="Times New Roman" w:cs="Times New Roman"/>
        </w:rPr>
      </w:pPr>
      <w:r>
        <w:rPr>
          <w:noProof/>
        </w:rPr>
        <w:drawing>
          <wp:inline distT="0" distB="0" distL="0" distR="0" wp14:anchorId="6D1632E3" wp14:editId="0A4483FD">
            <wp:extent cx="3467100" cy="1819275"/>
            <wp:effectExtent l="0" t="0" r="0" b="9525"/>
            <wp:docPr id="15416202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3467100" cy="1819275"/>
                    </a:xfrm>
                    <a:prstGeom prst="rect">
                      <a:avLst/>
                    </a:prstGeom>
                  </pic:spPr>
                </pic:pic>
              </a:graphicData>
            </a:graphic>
          </wp:inline>
        </w:drawing>
      </w:r>
    </w:p>
    <w:p w14:paraId="4EA44921" w14:textId="063FB8A8" w:rsidR="00586D3F" w:rsidRPr="00CC0F13" w:rsidRDefault="0F60FAC1" w:rsidP="0F60FAC1">
      <w:pPr>
        <w:pStyle w:val="ListParagraph"/>
        <w:widowControl/>
        <w:numPr>
          <w:ilvl w:val="0"/>
          <w:numId w:val="40"/>
        </w:numPr>
        <w:suppressAutoHyphens w:val="0"/>
        <w:spacing w:line="259" w:lineRule="auto"/>
        <w:contextualSpacing/>
        <w:rPr>
          <w:rFonts w:eastAsia="Times New Roman" w:cs="Times New Roman"/>
        </w:rPr>
      </w:pPr>
      <w:r w:rsidRPr="0F60FAC1">
        <w:rPr>
          <w:rFonts w:eastAsia="Times New Roman" w:cs="Times New Roman"/>
        </w:rPr>
        <w:t>172.1.0.0/22</w:t>
      </w:r>
    </w:p>
    <w:p w14:paraId="0F965F71" w14:textId="2E858FC5" w:rsidR="00586D3F" w:rsidRPr="00CC0F13" w:rsidRDefault="0F60FAC1" w:rsidP="0F60FAC1">
      <w:pPr>
        <w:pStyle w:val="ListParagraph"/>
        <w:widowControl/>
        <w:numPr>
          <w:ilvl w:val="0"/>
          <w:numId w:val="40"/>
        </w:numPr>
        <w:suppressAutoHyphens w:val="0"/>
        <w:spacing w:line="259" w:lineRule="auto"/>
        <w:contextualSpacing/>
        <w:rPr>
          <w:rFonts w:eastAsia="Times New Roman" w:cs="Times New Roman"/>
        </w:rPr>
      </w:pPr>
      <w:r w:rsidRPr="0F60FAC1">
        <w:rPr>
          <w:rFonts w:eastAsia="Times New Roman" w:cs="Times New Roman"/>
        </w:rPr>
        <w:t>172.1.0.0/21</w:t>
      </w:r>
    </w:p>
    <w:p w14:paraId="16D82D79" w14:textId="665646D1" w:rsidR="00586D3F" w:rsidRPr="00CC0F13" w:rsidRDefault="0F60FAC1" w:rsidP="0F60FAC1">
      <w:pPr>
        <w:pStyle w:val="ListParagraph"/>
        <w:widowControl/>
        <w:numPr>
          <w:ilvl w:val="0"/>
          <w:numId w:val="40"/>
        </w:numPr>
        <w:suppressAutoHyphens w:val="0"/>
        <w:spacing w:line="259" w:lineRule="auto"/>
        <w:contextualSpacing/>
        <w:rPr>
          <w:rFonts w:eastAsia="Times New Roman" w:cs="Times New Roman"/>
        </w:rPr>
      </w:pPr>
      <w:r w:rsidRPr="0F60FAC1">
        <w:rPr>
          <w:rFonts w:eastAsia="Times New Roman" w:cs="Times New Roman"/>
        </w:rPr>
        <w:t>172.1.4.0/22</w:t>
      </w:r>
    </w:p>
    <w:p w14:paraId="2BE576C5" w14:textId="5EE2AA7E" w:rsidR="00D61D1B" w:rsidRPr="00CC0F13" w:rsidRDefault="0F60FAC1" w:rsidP="0F60FAC1">
      <w:pPr>
        <w:pStyle w:val="ListParagraph"/>
        <w:widowControl/>
        <w:numPr>
          <w:ilvl w:val="0"/>
          <w:numId w:val="40"/>
        </w:numPr>
        <w:suppressAutoHyphens w:val="0"/>
        <w:spacing w:line="259" w:lineRule="auto"/>
        <w:contextualSpacing/>
        <w:rPr>
          <w:rFonts w:eastAsia="Times New Roman" w:cs="Times New Roman"/>
        </w:rPr>
      </w:pPr>
      <w:r w:rsidRPr="0F60FAC1">
        <w:rPr>
          <w:rFonts w:eastAsia="Times New Roman" w:cs="Times New Roman"/>
        </w:rPr>
        <w:t>172.1.4.0/24</w:t>
      </w:r>
      <w:r w:rsidR="00D61D1B">
        <w:br/>
      </w:r>
      <w:r w:rsidRPr="0F60FAC1">
        <w:rPr>
          <w:rFonts w:eastAsia="Times New Roman" w:cs="Times New Roman"/>
        </w:rPr>
        <w:t>172.1.5.0/24</w:t>
      </w:r>
      <w:r w:rsidR="00D61D1B">
        <w:br/>
      </w:r>
      <w:r w:rsidRPr="0F60FAC1">
        <w:rPr>
          <w:rFonts w:eastAsia="Times New Roman" w:cs="Times New Roman"/>
        </w:rPr>
        <w:t>172.1.6.0/24</w:t>
      </w:r>
      <w:r w:rsidR="00D61D1B">
        <w:br/>
      </w:r>
      <w:r w:rsidRPr="0F60FAC1">
        <w:rPr>
          <w:rFonts w:eastAsia="Times New Roman" w:cs="Times New Roman"/>
        </w:rPr>
        <w:t>172.1.7.0/24</w:t>
      </w:r>
    </w:p>
    <w:p w14:paraId="251F8748" w14:textId="77777777" w:rsidR="00522820" w:rsidRPr="00CC0F13" w:rsidRDefault="00522820" w:rsidP="0F60FAC1">
      <w:pPr>
        <w:pStyle w:val="ListParagraph"/>
        <w:widowControl/>
        <w:suppressAutoHyphens w:val="0"/>
        <w:spacing w:line="259" w:lineRule="auto"/>
        <w:contextualSpacing/>
        <w:rPr>
          <w:rFonts w:eastAsia="Times New Roman" w:cs="Times New Roman"/>
        </w:rPr>
      </w:pPr>
    </w:p>
    <w:p w14:paraId="4595A4CE" w14:textId="42E2A57F" w:rsidR="00A51136" w:rsidRPr="00CC0F13" w:rsidRDefault="0F60FAC1" w:rsidP="0F60FAC1">
      <w:pPr>
        <w:ind w:left="360" w:hanging="360"/>
        <w:rPr>
          <w:rFonts w:eastAsia="Times New Roman" w:cs="Times New Roman"/>
        </w:rPr>
      </w:pPr>
      <w:r w:rsidRPr="0F60FAC1">
        <w:rPr>
          <w:rFonts w:eastAsia="Times New Roman" w:cs="Times New Roman"/>
        </w:rPr>
        <w:t>35. The enable secret command is used to secure access to which CLI mode?</w:t>
      </w:r>
    </w:p>
    <w:p w14:paraId="18E04FE6" w14:textId="05BD99ED" w:rsidR="00A51136" w:rsidRPr="00CC0F13" w:rsidRDefault="0F60FAC1" w:rsidP="0F60FAC1">
      <w:pPr>
        <w:pStyle w:val="ListParagraph"/>
        <w:numPr>
          <w:ilvl w:val="0"/>
          <w:numId w:val="43"/>
        </w:numPr>
        <w:rPr>
          <w:rFonts w:eastAsia="Times New Roman" w:cs="Times New Roman"/>
        </w:rPr>
      </w:pPr>
      <w:r w:rsidRPr="0F60FAC1">
        <w:rPr>
          <w:rFonts w:eastAsia="Times New Roman" w:cs="Times New Roman"/>
        </w:rPr>
        <w:t>global configuration mode</w:t>
      </w:r>
    </w:p>
    <w:p w14:paraId="7065F4F5" w14:textId="6ADD963F" w:rsidR="00A51136" w:rsidRPr="00CC0F13" w:rsidRDefault="0F60FAC1" w:rsidP="0F60FAC1">
      <w:pPr>
        <w:pStyle w:val="ListParagraph"/>
        <w:numPr>
          <w:ilvl w:val="0"/>
          <w:numId w:val="43"/>
        </w:numPr>
        <w:rPr>
          <w:rFonts w:eastAsia="Times New Roman" w:cs="Times New Roman"/>
        </w:rPr>
      </w:pPr>
      <w:r w:rsidRPr="0F60FAC1">
        <w:rPr>
          <w:rFonts w:eastAsia="Times New Roman" w:cs="Times New Roman"/>
        </w:rPr>
        <w:t>privileged EXEC mode</w:t>
      </w:r>
    </w:p>
    <w:p w14:paraId="12734302" w14:textId="6D53B7EB" w:rsidR="00A51136" w:rsidRPr="00CC0F13" w:rsidRDefault="0F60FAC1" w:rsidP="0F60FAC1">
      <w:pPr>
        <w:pStyle w:val="ListParagraph"/>
        <w:numPr>
          <w:ilvl w:val="0"/>
          <w:numId w:val="43"/>
        </w:numPr>
        <w:rPr>
          <w:rFonts w:eastAsia="Times New Roman" w:cs="Times New Roman"/>
        </w:rPr>
      </w:pPr>
      <w:r w:rsidRPr="0F60FAC1">
        <w:rPr>
          <w:rFonts w:eastAsia="Times New Roman" w:cs="Times New Roman"/>
        </w:rPr>
        <w:t>user EXEC mode</w:t>
      </w:r>
    </w:p>
    <w:p w14:paraId="6ADE5BB2" w14:textId="52EFE469" w:rsidR="00A51136" w:rsidRPr="00CC0F13" w:rsidRDefault="0F60FAC1" w:rsidP="0F60FAC1">
      <w:pPr>
        <w:pStyle w:val="ListParagraph"/>
        <w:numPr>
          <w:ilvl w:val="0"/>
          <w:numId w:val="43"/>
        </w:numPr>
        <w:rPr>
          <w:rFonts w:eastAsia="Times New Roman" w:cs="Times New Roman"/>
        </w:rPr>
      </w:pPr>
      <w:r w:rsidRPr="0F60FAC1">
        <w:rPr>
          <w:rFonts w:eastAsia="Times New Roman" w:cs="Times New Roman"/>
        </w:rPr>
        <w:t>auxiliary setup mode</w:t>
      </w:r>
    </w:p>
    <w:p w14:paraId="6F70AFCD" w14:textId="77777777" w:rsidR="00586D3F" w:rsidRPr="00CC0F13" w:rsidRDefault="00586D3F" w:rsidP="0F60FAC1">
      <w:pPr>
        <w:rPr>
          <w:rFonts w:eastAsia="Times New Roman" w:cs="Times New Roman"/>
        </w:rPr>
      </w:pPr>
    </w:p>
    <w:p w14:paraId="51153A4A" w14:textId="44F84F8C" w:rsidR="00A51136" w:rsidRPr="00CC0F13" w:rsidRDefault="0F60FAC1" w:rsidP="0F60FAC1">
      <w:pPr>
        <w:rPr>
          <w:rFonts w:eastAsia="Times New Roman" w:cs="Times New Roman"/>
        </w:rPr>
      </w:pPr>
      <w:r w:rsidRPr="0F60FAC1">
        <w:rPr>
          <w:rFonts w:eastAsia="Times New Roman" w:cs="Times New Roman"/>
        </w:rPr>
        <w:t xml:space="preserve">36. What is the </w:t>
      </w:r>
      <w:r w:rsidRPr="0F60FAC1">
        <w:rPr>
          <w:rFonts w:eastAsia="Times New Roman" w:cs="Times New Roman"/>
          <w:i/>
          <w:iCs/>
        </w:rPr>
        <w:t>correct</w:t>
      </w:r>
      <w:r w:rsidRPr="0F60FAC1">
        <w:rPr>
          <w:rFonts w:eastAsia="Times New Roman" w:cs="Times New Roman"/>
        </w:rPr>
        <w:t xml:space="preserve"> order for the OSI model, layer 7 through 1?</w:t>
      </w:r>
    </w:p>
    <w:p w14:paraId="366A1B99" w14:textId="77777777" w:rsidR="00586D3F" w:rsidRPr="00CC0F13" w:rsidRDefault="0F60FAC1" w:rsidP="0F60FAC1">
      <w:pPr>
        <w:pStyle w:val="ListParagraph"/>
        <w:widowControl/>
        <w:numPr>
          <w:ilvl w:val="0"/>
          <w:numId w:val="35"/>
        </w:numPr>
        <w:suppressAutoHyphens w:val="0"/>
        <w:spacing w:line="256" w:lineRule="auto"/>
        <w:contextualSpacing/>
        <w:rPr>
          <w:rFonts w:eastAsia="Times New Roman" w:cs="Times New Roman"/>
        </w:rPr>
      </w:pPr>
      <w:r w:rsidRPr="0F60FAC1">
        <w:rPr>
          <w:rFonts w:eastAsia="Times New Roman" w:cs="Times New Roman"/>
        </w:rPr>
        <w:t>Application, Physical, Session, Transport, Data Link, Network, Internet</w:t>
      </w:r>
    </w:p>
    <w:p w14:paraId="1FB199F2" w14:textId="77777777" w:rsidR="00586D3F" w:rsidRPr="00CC0F13" w:rsidRDefault="0F60FAC1" w:rsidP="0F60FAC1">
      <w:pPr>
        <w:pStyle w:val="ListParagraph"/>
        <w:widowControl/>
        <w:numPr>
          <w:ilvl w:val="0"/>
          <w:numId w:val="35"/>
        </w:numPr>
        <w:suppressAutoHyphens w:val="0"/>
        <w:spacing w:line="256" w:lineRule="auto"/>
        <w:contextualSpacing/>
        <w:rPr>
          <w:rFonts w:eastAsia="Times New Roman" w:cs="Times New Roman"/>
        </w:rPr>
      </w:pPr>
      <w:r w:rsidRPr="0F60FAC1">
        <w:rPr>
          <w:rFonts w:eastAsia="Times New Roman" w:cs="Times New Roman"/>
        </w:rPr>
        <w:t>Application, Session, Network, Transport, Data Link, Physical, Internet</w:t>
      </w:r>
    </w:p>
    <w:p w14:paraId="7B6B98D3" w14:textId="77777777" w:rsidR="00586D3F" w:rsidRPr="00CC0F13" w:rsidRDefault="0F60FAC1" w:rsidP="0F60FAC1">
      <w:pPr>
        <w:pStyle w:val="ListParagraph"/>
        <w:widowControl/>
        <w:numPr>
          <w:ilvl w:val="0"/>
          <w:numId w:val="35"/>
        </w:numPr>
        <w:suppressAutoHyphens w:val="0"/>
        <w:spacing w:line="256" w:lineRule="auto"/>
        <w:contextualSpacing/>
        <w:rPr>
          <w:rFonts w:eastAsia="Times New Roman" w:cs="Times New Roman"/>
        </w:rPr>
      </w:pPr>
      <w:r w:rsidRPr="0F60FAC1">
        <w:rPr>
          <w:rFonts w:eastAsia="Times New Roman" w:cs="Times New Roman"/>
        </w:rPr>
        <w:t>Application, Presentation, Session, Transport, Network, Data Link, Physical</w:t>
      </w:r>
    </w:p>
    <w:p w14:paraId="69D2D488" w14:textId="77777777" w:rsidR="00586D3F" w:rsidRPr="00CC0F13" w:rsidRDefault="0F60FAC1" w:rsidP="0F60FAC1">
      <w:pPr>
        <w:pStyle w:val="ListParagraph"/>
        <w:widowControl/>
        <w:numPr>
          <w:ilvl w:val="0"/>
          <w:numId w:val="35"/>
        </w:numPr>
        <w:suppressAutoHyphens w:val="0"/>
        <w:spacing w:line="256" w:lineRule="auto"/>
        <w:contextualSpacing/>
        <w:rPr>
          <w:rFonts w:eastAsia="Times New Roman" w:cs="Times New Roman"/>
        </w:rPr>
      </w:pPr>
      <w:r w:rsidRPr="0F60FAC1">
        <w:rPr>
          <w:rFonts w:eastAsia="Times New Roman" w:cs="Times New Roman"/>
        </w:rPr>
        <w:t>Application, Session, Network, Transport, Data Link, Physical, Presentation</w:t>
      </w:r>
    </w:p>
    <w:p w14:paraId="54BB6FE1" w14:textId="25794E44" w:rsidR="00807D55" w:rsidRDefault="00807D55">
      <w:pPr>
        <w:widowControl/>
        <w:suppressAutoHyphens w:val="0"/>
        <w:rPr>
          <w:rFonts w:eastAsia="Times New Roman" w:cs="Times New Roman"/>
        </w:rPr>
      </w:pPr>
      <w:r>
        <w:rPr>
          <w:rFonts w:eastAsia="Times New Roman" w:cs="Times New Roman"/>
        </w:rPr>
        <w:br w:type="page"/>
      </w:r>
    </w:p>
    <w:p w14:paraId="39BC4771" w14:textId="77777777" w:rsidR="0BCBB667" w:rsidRDefault="0BCBB667" w:rsidP="0F60FAC1">
      <w:pPr>
        <w:rPr>
          <w:rFonts w:eastAsia="Times New Roman" w:cs="Times New Roman"/>
          <w:color w:val="333333"/>
          <w:lang w:val="en"/>
        </w:rPr>
      </w:pPr>
    </w:p>
    <w:p w14:paraId="4EDD1B36" w14:textId="387D62CF" w:rsidR="00A51136" w:rsidRPr="00CC0F13" w:rsidRDefault="0F60FAC1" w:rsidP="0F60FAC1">
      <w:pPr>
        <w:rPr>
          <w:rFonts w:eastAsia="Times New Roman" w:cs="Times New Roman"/>
          <w:color w:val="333333"/>
          <w:lang w:val="en"/>
        </w:rPr>
      </w:pPr>
      <w:r w:rsidRPr="0F60FAC1">
        <w:rPr>
          <w:rFonts w:eastAsia="Times New Roman" w:cs="Times New Roman"/>
          <w:color w:val="333333"/>
          <w:lang w:val="en"/>
        </w:rPr>
        <w:t>37. Which command can you use to manually assign a static Ipv6 address to a router interface?</w:t>
      </w:r>
    </w:p>
    <w:p w14:paraId="1369CF98" w14:textId="6915BCD5" w:rsidR="00586D3F" w:rsidRPr="00CC0F13" w:rsidRDefault="0F60FAC1" w:rsidP="0F60FAC1">
      <w:pPr>
        <w:pStyle w:val="ListParagraph"/>
        <w:widowControl/>
        <w:numPr>
          <w:ilvl w:val="0"/>
          <w:numId w:val="3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ipv6 autoconfig 2001:db8:2222:7272::72/64</w:t>
      </w:r>
    </w:p>
    <w:p w14:paraId="5D4DC00D" w14:textId="56D83FD0" w:rsidR="00586D3F" w:rsidRPr="00CC0F13" w:rsidRDefault="0F60FAC1" w:rsidP="0F60FAC1">
      <w:pPr>
        <w:pStyle w:val="ListParagraph"/>
        <w:widowControl/>
        <w:numPr>
          <w:ilvl w:val="0"/>
          <w:numId w:val="3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ipv6 address 2001:db8:2222:7272::72/64</w:t>
      </w:r>
    </w:p>
    <w:p w14:paraId="0ACD97A8" w14:textId="61F94190" w:rsidR="00586D3F" w:rsidRPr="00CC0F13" w:rsidRDefault="0F60FAC1" w:rsidP="0F60FAC1">
      <w:pPr>
        <w:pStyle w:val="ListParagraph"/>
        <w:widowControl/>
        <w:numPr>
          <w:ilvl w:val="0"/>
          <w:numId w:val="3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ipv6 address PREFIX_1::1/64</w:t>
      </w:r>
    </w:p>
    <w:p w14:paraId="0C3FAED9" w14:textId="1DDFC6A7" w:rsidR="00586D3F" w:rsidRPr="00CC0F13" w:rsidRDefault="0F60FAC1" w:rsidP="0F60FAC1">
      <w:pPr>
        <w:pStyle w:val="ListParagraph"/>
        <w:widowControl/>
        <w:numPr>
          <w:ilvl w:val="0"/>
          <w:numId w:val="3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ipv6 autoconfig</w:t>
      </w:r>
    </w:p>
    <w:p w14:paraId="022371C2" w14:textId="77777777" w:rsidR="00522820" w:rsidRPr="00CC0F13" w:rsidRDefault="00522820" w:rsidP="0F60FAC1">
      <w:pPr>
        <w:pStyle w:val="ListParagraph"/>
        <w:widowControl/>
        <w:suppressAutoHyphens w:val="0"/>
        <w:spacing w:line="256" w:lineRule="auto"/>
        <w:contextualSpacing/>
        <w:rPr>
          <w:rFonts w:eastAsia="Times New Roman" w:cs="Times New Roman"/>
          <w:color w:val="333333"/>
          <w:lang w:val="en"/>
        </w:rPr>
      </w:pPr>
    </w:p>
    <w:p w14:paraId="24CFD86D" w14:textId="6D006C17" w:rsidR="00A51136" w:rsidRPr="00CC0F13" w:rsidRDefault="0F60FAC1" w:rsidP="0F60FAC1">
      <w:pPr>
        <w:ind w:left="360" w:hanging="360"/>
        <w:rPr>
          <w:rFonts w:eastAsia="Times New Roman" w:cs="Times New Roman"/>
        </w:rPr>
      </w:pPr>
      <w:r w:rsidRPr="0F60FAC1">
        <w:rPr>
          <w:rFonts w:eastAsia="Times New Roman" w:cs="Times New Roman"/>
        </w:rPr>
        <w:t>38. Which command can you execute to set the user inactivity timer to 10 seconds?</w:t>
      </w:r>
    </w:p>
    <w:p w14:paraId="54AE82E0" w14:textId="141D4428" w:rsidR="00586D3F" w:rsidRPr="00CC0F13" w:rsidRDefault="0F60FAC1" w:rsidP="0F60FAC1">
      <w:pPr>
        <w:pStyle w:val="ListParagraph"/>
        <w:widowControl/>
        <w:numPr>
          <w:ilvl w:val="0"/>
          <w:numId w:val="39"/>
        </w:numPr>
        <w:suppressAutoHyphens w:val="0"/>
        <w:spacing w:line="256" w:lineRule="auto"/>
        <w:contextualSpacing/>
        <w:rPr>
          <w:rFonts w:eastAsia="Times New Roman" w:cs="Times New Roman"/>
        </w:rPr>
      </w:pPr>
      <w:r w:rsidRPr="0F60FAC1">
        <w:rPr>
          <w:rFonts w:eastAsia="Times New Roman" w:cs="Times New Roman"/>
        </w:rPr>
        <w:t>SW1(config-line)#exec-timeout 0 10</w:t>
      </w:r>
    </w:p>
    <w:p w14:paraId="45DF9B79" w14:textId="31AEED9C" w:rsidR="00586D3F" w:rsidRPr="00CC0F13" w:rsidRDefault="0F60FAC1" w:rsidP="0F60FAC1">
      <w:pPr>
        <w:pStyle w:val="ListParagraph"/>
        <w:widowControl/>
        <w:numPr>
          <w:ilvl w:val="0"/>
          <w:numId w:val="39"/>
        </w:numPr>
        <w:suppressAutoHyphens w:val="0"/>
        <w:spacing w:line="256" w:lineRule="auto"/>
        <w:contextualSpacing/>
        <w:rPr>
          <w:rFonts w:eastAsia="Times New Roman" w:cs="Times New Roman"/>
        </w:rPr>
      </w:pPr>
      <w:r w:rsidRPr="0F60FAC1">
        <w:rPr>
          <w:rFonts w:eastAsia="Times New Roman" w:cs="Times New Roman"/>
        </w:rPr>
        <w:t>SW1(config-line)#exec-timeout 10</w:t>
      </w:r>
    </w:p>
    <w:p w14:paraId="2E5C5177" w14:textId="3BCD025C" w:rsidR="00586D3F" w:rsidRPr="00CC0F13" w:rsidRDefault="0F60FAC1" w:rsidP="0F60FAC1">
      <w:pPr>
        <w:pStyle w:val="ListParagraph"/>
        <w:widowControl/>
        <w:numPr>
          <w:ilvl w:val="0"/>
          <w:numId w:val="39"/>
        </w:numPr>
        <w:suppressAutoHyphens w:val="0"/>
        <w:spacing w:line="256" w:lineRule="auto"/>
        <w:contextualSpacing/>
        <w:rPr>
          <w:rFonts w:eastAsia="Times New Roman" w:cs="Times New Roman"/>
        </w:rPr>
      </w:pPr>
      <w:r w:rsidRPr="0F60FAC1">
        <w:rPr>
          <w:rFonts w:eastAsia="Times New Roman" w:cs="Times New Roman"/>
        </w:rPr>
        <w:t>SW1(config-line)#absolute-timeout 0 10</w:t>
      </w:r>
    </w:p>
    <w:p w14:paraId="77060E7D" w14:textId="1203B07D" w:rsidR="009736A5" w:rsidRPr="00CC0F13" w:rsidRDefault="0F60FAC1" w:rsidP="0F60FAC1">
      <w:pPr>
        <w:pStyle w:val="ListParagraph"/>
        <w:widowControl/>
        <w:numPr>
          <w:ilvl w:val="0"/>
          <w:numId w:val="39"/>
        </w:numPr>
        <w:suppressAutoHyphens w:val="0"/>
        <w:spacing w:line="256" w:lineRule="auto"/>
        <w:contextualSpacing/>
        <w:rPr>
          <w:rFonts w:eastAsia="Times New Roman" w:cs="Times New Roman"/>
        </w:rPr>
      </w:pPr>
      <w:r w:rsidRPr="0F60FAC1">
        <w:rPr>
          <w:rFonts w:eastAsia="Times New Roman" w:cs="Times New Roman"/>
        </w:rPr>
        <w:t>SW1(config-line)#absolute-timeout 10</w:t>
      </w:r>
    </w:p>
    <w:p w14:paraId="7F8D6311" w14:textId="77777777" w:rsidR="009736A5" w:rsidRPr="00CC0F13" w:rsidRDefault="009736A5" w:rsidP="0F60FAC1">
      <w:pPr>
        <w:widowControl/>
        <w:suppressAutoHyphens w:val="0"/>
        <w:spacing w:line="256" w:lineRule="auto"/>
        <w:contextualSpacing/>
        <w:rPr>
          <w:rFonts w:eastAsia="Times New Roman" w:cs="Times New Roman"/>
        </w:rPr>
      </w:pPr>
    </w:p>
    <w:p w14:paraId="5DF054EC" w14:textId="387572CE" w:rsidR="00A51136" w:rsidRPr="00CC0F13" w:rsidRDefault="0F60FAC1" w:rsidP="0F60FAC1">
      <w:pPr>
        <w:widowControl/>
        <w:suppressAutoHyphens w:val="0"/>
        <w:spacing w:line="256" w:lineRule="auto"/>
        <w:contextualSpacing/>
        <w:rPr>
          <w:rFonts w:eastAsia="Times New Roman" w:cs="Times New Roman"/>
        </w:rPr>
      </w:pPr>
      <w:r w:rsidRPr="0F60FAC1">
        <w:rPr>
          <w:rFonts w:eastAsia="Times New Roman" w:cs="Times New Roman"/>
        </w:rPr>
        <w:t>39. What is the authoritative source for an address lookup?</w:t>
      </w:r>
    </w:p>
    <w:p w14:paraId="01D9CD4F" w14:textId="682FD287" w:rsidR="00586D3F" w:rsidRPr="00CC0F13" w:rsidRDefault="0F60FAC1" w:rsidP="0F60FAC1">
      <w:pPr>
        <w:pStyle w:val="ListParagraph"/>
        <w:widowControl/>
        <w:numPr>
          <w:ilvl w:val="0"/>
          <w:numId w:val="41"/>
        </w:numPr>
        <w:suppressAutoHyphens w:val="0"/>
        <w:spacing w:line="259" w:lineRule="auto"/>
        <w:contextualSpacing/>
        <w:rPr>
          <w:rFonts w:eastAsia="Times New Roman" w:cs="Times New Roman"/>
        </w:rPr>
      </w:pPr>
      <w:r w:rsidRPr="0F60FAC1">
        <w:rPr>
          <w:rFonts w:eastAsia="Times New Roman" w:cs="Times New Roman"/>
        </w:rPr>
        <w:t>a recursive DNS search</w:t>
      </w:r>
    </w:p>
    <w:p w14:paraId="1BA5F9A9" w14:textId="28C3EED6" w:rsidR="00586D3F" w:rsidRPr="00CC0F13" w:rsidRDefault="0F60FAC1" w:rsidP="0F60FAC1">
      <w:pPr>
        <w:pStyle w:val="ListParagraph"/>
        <w:widowControl/>
        <w:numPr>
          <w:ilvl w:val="0"/>
          <w:numId w:val="41"/>
        </w:numPr>
        <w:suppressAutoHyphens w:val="0"/>
        <w:spacing w:line="259" w:lineRule="auto"/>
        <w:contextualSpacing/>
        <w:rPr>
          <w:rFonts w:eastAsia="Times New Roman" w:cs="Times New Roman"/>
        </w:rPr>
      </w:pPr>
      <w:r w:rsidRPr="0F60FAC1">
        <w:rPr>
          <w:rFonts w:eastAsia="Times New Roman" w:cs="Times New Roman"/>
        </w:rPr>
        <w:t>the operating system cache</w:t>
      </w:r>
    </w:p>
    <w:p w14:paraId="49679772" w14:textId="305F9C92" w:rsidR="00586D3F" w:rsidRPr="00CC0F13" w:rsidRDefault="0F60FAC1" w:rsidP="0F60FAC1">
      <w:pPr>
        <w:pStyle w:val="ListParagraph"/>
        <w:widowControl/>
        <w:numPr>
          <w:ilvl w:val="0"/>
          <w:numId w:val="41"/>
        </w:numPr>
        <w:suppressAutoHyphens w:val="0"/>
        <w:spacing w:line="259" w:lineRule="auto"/>
        <w:contextualSpacing/>
        <w:rPr>
          <w:rFonts w:eastAsia="Times New Roman" w:cs="Times New Roman"/>
        </w:rPr>
      </w:pPr>
      <w:r w:rsidRPr="0F60FAC1">
        <w:rPr>
          <w:rFonts w:eastAsia="Times New Roman" w:cs="Times New Roman"/>
        </w:rPr>
        <w:t>the ISP local cache</w:t>
      </w:r>
    </w:p>
    <w:p w14:paraId="7BB5E232" w14:textId="0840CE2A" w:rsidR="009736A5" w:rsidRDefault="0F60FAC1" w:rsidP="0F60FAC1">
      <w:pPr>
        <w:pStyle w:val="ListParagraph"/>
        <w:widowControl/>
        <w:numPr>
          <w:ilvl w:val="0"/>
          <w:numId w:val="41"/>
        </w:numPr>
        <w:suppressAutoHyphens w:val="0"/>
        <w:spacing w:line="259" w:lineRule="auto"/>
        <w:contextualSpacing/>
        <w:rPr>
          <w:rFonts w:eastAsia="Times New Roman" w:cs="Times New Roman"/>
        </w:rPr>
      </w:pPr>
      <w:r w:rsidRPr="0F60FAC1">
        <w:rPr>
          <w:rFonts w:eastAsia="Times New Roman" w:cs="Times New Roman"/>
        </w:rPr>
        <w:t>the browser cache</w:t>
      </w:r>
    </w:p>
    <w:p w14:paraId="3931D57C" w14:textId="77777777" w:rsidR="00CC77DA" w:rsidRPr="00CC0F13" w:rsidRDefault="00CC77DA" w:rsidP="0F60FAC1">
      <w:pPr>
        <w:pStyle w:val="ListParagraph"/>
        <w:widowControl/>
        <w:suppressAutoHyphens w:val="0"/>
        <w:spacing w:line="259" w:lineRule="auto"/>
        <w:contextualSpacing/>
        <w:rPr>
          <w:rFonts w:eastAsia="Times New Roman" w:cs="Times New Roman"/>
        </w:rPr>
      </w:pPr>
    </w:p>
    <w:p w14:paraId="26EA2602" w14:textId="72B487E7" w:rsidR="00A51136" w:rsidRPr="00CC0F13" w:rsidRDefault="0F60FAC1" w:rsidP="0F60FAC1">
      <w:pPr>
        <w:rPr>
          <w:rFonts w:eastAsia="Times New Roman" w:cs="Times New Roman"/>
        </w:rPr>
      </w:pPr>
      <w:r w:rsidRPr="0F60FAC1">
        <w:rPr>
          <w:rFonts w:eastAsia="Times New Roman" w:cs="Times New Roman"/>
        </w:rPr>
        <w:t>40. What is the decimal number for 11101011?</w:t>
      </w:r>
    </w:p>
    <w:p w14:paraId="7FC0EECB" w14:textId="77777777" w:rsidR="00E77675" w:rsidRPr="00CC0F13" w:rsidRDefault="0F60FAC1" w:rsidP="0F60FAC1">
      <w:pPr>
        <w:pStyle w:val="ListParagraph"/>
        <w:widowControl/>
        <w:numPr>
          <w:ilvl w:val="0"/>
          <w:numId w:val="42"/>
        </w:numPr>
        <w:suppressAutoHyphens w:val="0"/>
        <w:spacing w:line="259" w:lineRule="auto"/>
        <w:contextualSpacing/>
        <w:rPr>
          <w:rFonts w:eastAsia="Times New Roman" w:cs="Times New Roman"/>
        </w:rPr>
      </w:pPr>
      <w:r w:rsidRPr="0F60FAC1">
        <w:rPr>
          <w:rFonts w:eastAsia="Times New Roman" w:cs="Times New Roman"/>
        </w:rPr>
        <w:t>220</w:t>
      </w:r>
    </w:p>
    <w:p w14:paraId="2795DA4F" w14:textId="77777777" w:rsidR="00E77675" w:rsidRPr="00CC0F13" w:rsidRDefault="0F60FAC1" w:rsidP="0F60FAC1">
      <w:pPr>
        <w:pStyle w:val="ListParagraph"/>
        <w:widowControl/>
        <w:numPr>
          <w:ilvl w:val="0"/>
          <w:numId w:val="42"/>
        </w:numPr>
        <w:suppressAutoHyphens w:val="0"/>
        <w:spacing w:line="259" w:lineRule="auto"/>
        <w:contextualSpacing/>
        <w:rPr>
          <w:rFonts w:eastAsia="Times New Roman" w:cs="Times New Roman"/>
        </w:rPr>
      </w:pPr>
      <w:r w:rsidRPr="0F60FAC1">
        <w:rPr>
          <w:rFonts w:eastAsia="Times New Roman" w:cs="Times New Roman"/>
        </w:rPr>
        <w:t>224</w:t>
      </w:r>
    </w:p>
    <w:p w14:paraId="3AE4C637" w14:textId="77777777" w:rsidR="00E77675" w:rsidRPr="00CC0F13" w:rsidRDefault="0F60FAC1" w:rsidP="0F60FAC1">
      <w:pPr>
        <w:pStyle w:val="ListParagraph"/>
        <w:widowControl/>
        <w:numPr>
          <w:ilvl w:val="0"/>
          <w:numId w:val="42"/>
        </w:numPr>
        <w:suppressAutoHyphens w:val="0"/>
        <w:spacing w:line="259" w:lineRule="auto"/>
        <w:contextualSpacing/>
        <w:rPr>
          <w:rFonts w:eastAsia="Times New Roman" w:cs="Times New Roman"/>
        </w:rPr>
      </w:pPr>
      <w:r w:rsidRPr="0F60FAC1">
        <w:rPr>
          <w:rFonts w:eastAsia="Times New Roman" w:cs="Times New Roman"/>
        </w:rPr>
        <w:t>227</w:t>
      </w:r>
    </w:p>
    <w:p w14:paraId="75950AB0" w14:textId="773E96A1" w:rsidR="00E77675" w:rsidRPr="00CC0F13" w:rsidRDefault="0F60FAC1" w:rsidP="0F60FAC1">
      <w:pPr>
        <w:pStyle w:val="ListParagraph"/>
        <w:widowControl/>
        <w:numPr>
          <w:ilvl w:val="0"/>
          <w:numId w:val="42"/>
        </w:numPr>
        <w:suppressAutoHyphens w:val="0"/>
        <w:spacing w:line="259" w:lineRule="auto"/>
        <w:contextualSpacing/>
        <w:rPr>
          <w:rFonts w:eastAsia="Times New Roman" w:cs="Times New Roman"/>
        </w:rPr>
      </w:pPr>
      <w:r w:rsidRPr="0F60FAC1">
        <w:rPr>
          <w:rFonts w:eastAsia="Times New Roman" w:cs="Times New Roman"/>
        </w:rPr>
        <w:t>235</w:t>
      </w:r>
    </w:p>
    <w:p w14:paraId="71C7F28D" w14:textId="77777777" w:rsidR="00522820" w:rsidRPr="00CC0F13" w:rsidRDefault="00522820" w:rsidP="0F60FAC1">
      <w:pPr>
        <w:pStyle w:val="ListParagraph"/>
        <w:widowControl/>
        <w:suppressAutoHyphens w:val="0"/>
        <w:spacing w:line="259" w:lineRule="auto"/>
        <w:contextualSpacing/>
        <w:rPr>
          <w:rFonts w:eastAsia="Times New Roman" w:cs="Times New Roman"/>
        </w:rPr>
      </w:pPr>
    </w:p>
    <w:p w14:paraId="1EB10BBA" w14:textId="30D67961" w:rsidR="002843C8" w:rsidRPr="00CC0F13" w:rsidRDefault="0F60FAC1" w:rsidP="0F60FAC1">
      <w:pPr>
        <w:ind w:left="360" w:hanging="360"/>
        <w:rPr>
          <w:rFonts w:eastAsia="Times New Roman" w:cs="Times New Roman"/>
        </w:rPr>
      </w:pPr>
      <w:r w:rsidRPr="0F60FAC1">
        <w:rPr>
          <w:rFonts w:eastAsia="Times New Roman" w:cs="Times New Roman"/>
        </w:rPr>
        <w:t>41. Which command can you enter to route all traffic that is destined for 192.168.0.0/20 to a specific interface?</w:t>
      </w:r>
    </w:p>
    <w:p w14:paraId="091BA5D5" w14:textId="0F70A3A8" w:rsidR="002843C8" w:rsidRPr="00CC0F13" w:rsidRDefault="0F60FAC1" w:rsidP="0F60FAC1">
      <w:pPr>
        <w:pStyle w:val="ListParagraph"/>
        <w:widowControl/>
        <w:numPr>
          <w:ilvl w:val="0"/>
          <w:numId w:val="44"/>
        </w:numPr>
        <w:suppressAutoHyphens w:val="0"/>
        <w:spacing w:line="256" w:lineRule="auto"/>
        <w:contextualSpacing/>
        <w:rPr>
          <w:rFonts w:eastAsia="Times New Roman" w:cs="Times New Roman"/>
        </w:rPr>
      </w:pPr>
      <w:r w:rsidRPr="0F60FAC1">
        <w:rPr>
          <w:rFonts w:eastAsia="Times New Roman" w:cs="Times New Roman"/>
        </w:rPr>
        <w:t>router(config)#ip route 192.168.0.0 255.255.240.0 GigabitEthernet0/1</w:t>
      </w:r>
    </w:p>
    <w:p w14:paraId="04B585E5" w14:textId="138F814D" w:rsidR="002843C8" w:rsidRPr="00CC0F13" w:rsidRDefault="0F60FAC1" w:rsidP="0F60FAC1">
      <w:pPr>
        <w:pStyle w:val="ListParagraph"/>
        <w:widowControl/>
        <w:numPr>
          <w:ilvl w:val="0"/>
          <w:numId w:val="44"/>
        </w:numPr>
        <w:suppressAutoHyphens w:val="0"/>
        <w:spacing w:line="256" w:lineRule="auto"/>
        <w:contextualSpacing/>
        <w:rPr>
          <w:rFonts w:eastAsia="Times New Roman" w:cs="Times New Roman"/>
        </w:rPr>
      </w:pPr>
      <w:r w:rsidRPr="0F60FAC1">
        <w:rPr>
          <w:rFonts w:eastAsia="Times New Roman" w:cs="Times New Roman"/>
        </w:rPr>
        <w:t>router(config)#ip route 0.0.0.0 255.255.255.0 GigabitEthernet0/1</w:t>
      </w:r>
    </w:p>
    <w:p w14:paraId="42DE476E" w14:textId="3DCA0EE9" w:rsidR="002843C8" w:rsidRPr="00CC0F13" w:rsidRDefault="0F60FAC1" w:rsidP="0F60FAC1">
      <w:pPr>
        <w:pStyle w:val="ListParagraph"/>
        <w:widowControl/>
        <w:numPr>
          <w:ilvl w:val="0"/>
          <w:numId w:val="44"/>
        </w:numPr>
        <w:suppressAutoHyphens w:val="0"/>
        <w:spacing w:line="256" w:lineRule="auto"/>
        <w:contextualSpacing/>
        <w:rPr>
          <w:rFonts w:eastAsia="Times New Roman" w:cs="Times New Roman"/>
        </w:rPr>
      </w:pPr>
      <w:r w:rsidRPr="0F60FAC1">
        <w:rPr>
          <w:rFonts w:eastAsia="Times New Roman" w:cs="Times New Roman"/>
        </w:rPr>
        <w:t>router(config)#ip route 0.0.0.0 0.0.0.0 GigabitEthernet0/1</w:t>
      </w:r>
    </w:p>
    <w:p w14:paraId="64672B5D" w14:textId="4FF348D5" w:rsidR="002843C8" w:rsidRPr="00CC0F13" w:rsidRDefault="0F60FAC1" w:rsidP="0F60FAC1">
      <w:pPr>
        <w:pStyle w:val="ListParagraph"/>
        <w:widowControl/>
        <w:numPr>
          <w:ilvl w:val="0"/>
          <w:numId w:val="44"/>
        </w:numPr>
        <w:suppressAutoHyphens w:val="0"/>
        <w:spacing w:line="256" w:lineRule="auto"/>
        <w:contextualSpacing/>
        <w:rPr>
          <w:rFonts w:eastAsia="Times New Roman" w:cs="Times New Roman"/>
        </w:rPr>
      </w:pPr>
      <w:r w:rsidRPr="0F60FAC1">
        <w:rPr>
          <w:rFonts w:eastAsia="Times New Roman" w:cs="Times New Roman"/>
        </w:rPr>
        <w:t>router(config)#ip route 192.168.0.0 255.255.255.0 GigabitEthernet0/1</w:t>
      </w:r>
    </w:p>
    <w:p w14:paraId="1FAEE5FF" w14:textId="4A96E89B" w:rsidR="0BCBB667" w:rsidRDefault="0BCBB667" w:rsidP="00807D55">
      <w:pPr>
        <w:rPr>
          <w:rFonts w:eastAsia="Times New Roman" w:cs="Times New Roman"/>
          <w:color w:val="333333"/>
          <w:lang w:val="en"/>
        </w:rPr>
      </w:pPr>
    </w:p>
    <w:p w14:paraId="04BFF96B" w14:textId="398176B4" w:rsidR="00EA2FDE" w:rsidRPr="00CC0F13" w:rsidRDefault="0F60FAC1" w:rsidP="0F60FAC1">
      <w:pPr>
        <w:ind w:left="360" w:hanging="360"/>
        <w:rPr>
          <w:rFonts w:eastAsia="Times New Roman" w:cs="Times New Roman"/>
          <w:color w:val="333333"/>
          <w:lang w:val="en"/>
        </w:rPr>
      </w:pPr>
      <w:r w:rsidRPr="0F60FAC1">
        <w:rPr>
          <w:rFonts w:eastAsia="Times New Roman" w:cs="Times New Roman"/>
          <w:color w:val="333333"/>
          <w:lang w:val="en"/>
        </w:rPr>
        <w:t>42. Given an IP address 172.16.28.252 with a subnet mask of 255.255.240.0, what is the correct network address?</w:t>
      </w:r>
    </w:p>
    <w:p w14:paraId="53D03431" w14:textId="477DBC85" w:rsidR="00EA2FDE" w:rsidRPr="00CC0F13" w:rsidRDefault="0F60FAC1" w:rsidP="0F60FAC1">
      <w:pPr>
        <w:pStyle w:val="ListParagraph"/>
        <w:widowControl/>
        <w:numPr>
          <w:ilvl w:val="0"/>
          <w:numId w:val="4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172.16.16.0</w:t>
      </w:r>
    </w:p>
    <w:p w14:paraId="756F3016" w14:textId="3ACD6279" w:rsidR="00EA2FDE" w:rsidRPr="00CC0F13" w:rsidRDefault="0F60FAC1" w:rsidP="0F60FAC1">
      <w:pPr>
        <w:pStyle w:val="ListParagraph"/>
        <w:widowControl/>
        <w:numPr>
          <w:ilvl w:val="0"/>
          <w:numId w:val="4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172.16.0.0</w:t>
      </w:r>
    </w:p>
    <w:p w14:paraId="4594B899" w14:textId="28205F76" w:rsidR="00EA2FDE" w:rsidRPr="00CC0F13" w:rsidRDefault="0F60FAC1" w:rsidP="0F60FAC1">
      <w:pPr>
        <w:pStyle w:val="ListParagraph"/>
        <w:widowControl/>
        <w:numPr>
          <w:ilvl w:val="0"/>
          <w:numId w:val="4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172.16.24.0</w:t>
      </w:r>
    </w:p>
    <w:p w14:paraId="757AA21E" w14:textId="40E74500" w:rsidR="00EA2FDE" w:rsidRDefault="0F60FAC1" w:rsidP="0F60FAC1">
      <w:pPr>
        <w:pStyle w:val="ListParagraph"/>
        <w:widowControl/>
        <w:numPr>
          <w:ilvl w:val="0"/>
          <w:numId w:val="47"/>
        </w:numPr>
        <w:suppressAutoHyphens w:val="0"/>
        <w:spacing w:line="256" w:lineRule="auto"/>
        <w:contextualSpacing/>
        <w:rPr>
          <w:rFonts w:eastAsia="Times New Roman" w:cs="Times New Roman"/>
          <w:color w:val="333333"/>
          <w:lang w:val="en"/>
        </w:rPr>
      </w:pPr>
      <w:r w:rsidRPr="0F60FAC1">
        <w:rPr>
          <w:rFonts w:eastAsia="Times New Roman" w:cs="Times New Roman"/>
          <w:color w:val="333333"/>
          <w:lang w:val="en"/>
        </w:rPr>
        <w:t>172.16.28.0</w:t>
      </w:r>
    </w:p>
    <w:p w14:paraId="48649639" w14:textId="070D917F" w:rsidR="00807D55" w:rsidRDefault="00807D55">
      <w:pPr>
        <w:widowControl/>
        <w:suppressAutoHyphens w:val="0"/>
        <w:rPr>
          <w:rFonts w:eastAsia="Times New Roman" w:cs="Times New Roman"/>
          <w:color w:val="333333"/>
          <w:lang w:val="en"/>
        </w:rPr>
      </w:pPr>
      <w:r>
        <w:rPr>
          <w:rFonts w:eastAsia="Times New Roman" w:cs="Times New Roman"/>
          <w:color w:val="333333"/>
          <w:lang w:val="en"/>
        </w:rPr>
        <w:br w:type="page"/>
      </w:r>
    </w:p>
    <w:p w14:paraId="2E9367A4" w14:textId="77777777" w:rsidR="004510DE" w:rsidRDefault="004510DE" w:rsidP="0F60FAC1">
      <w:pPr>
        <w:pStyle w:val="ListParagraph"/>
        <w:widowControl/>
        <w:suppressAutoHyphens w:val="0"/>
        <w:spacing w:line="256" w:lineRule="auto"/>
        <w:contextualSpacing/>
        <w:rPr>
          <w:rFonts w:eastAsia="Times New Roman" w:cs="Times New Roman"/>
          <w:color w:val="333333"/>
          <w:lang w:val="en"/>
        </w:rPr>
      </w:pPr>
    </w:p>
    <w:p w14:paraId="63C3EF82" w14:textId="00BF6CF2" w:rsidR="004510DE" w:rsidRDefault="008621FB" w:rsidP="00807D55">
      <w:pPr>
        <w:suppressAutoHyphens w:val="0"/>
        <w:ind w:left="360" w:hanging="360"/>
        <w:outlineLvl w:val="0"/>
        <w:rPr>
          <w:rFonts w:eastAsia="Times New Roman" w:cs="Times New Roman"/>
          <w:lang w:eastAsia="en-US" w:bidi="ar-SA"/>
        </w:rPr>
      </w:pPr>
      <w:r w:rsidRPr="008621FB">
        <w:rPr>
          <w:rFonts w:eastAsia="Calibri" w:cs="Times New Roman"/>
          <w:noProof/>
          <w:kern w:val="0"/>
          <w:lang w:eastAsia="en-US" w:bidi="ar-SA"/>
        </w:rPr>
        <mc:AlternateContent>
          <mc:Choice Requires="wps">
            <w:drawing>
              <wp:anchor distT="45720" distB="45720" distL="114300" distR="114300" simplePos="0" relativeHeight="251664896" behindDoc="0" locked="0" layoutInCell="1" allowOverlap="1" wp14:anchorId="40FB9D99" wp14:editId="73D6C575">
                <wp:simplePos x="0" y="0"/>
                <wp:positionH relativeFrom="margin">
                  <wp:posOffset>-2540</wp:posOffset>
                </wp:positionH>
                <wp:positionV relativeFrom="paragraph">
                  <wp:posOffset>485775</wp:posOffset>
                </wp:positionV>
                <wp:extent cx="5276850" cy="469900"/>
                <wp:effectExtent l="0" t="0" r="19050" b="1270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469900"/>
                        </a:xfrm>
                        <a:prstGeom prst="rect">
                          <a:avLst/>
                        </a:prstGeom>
                        <a:solidFill>
                          <a:srgbClr val="FFFFFF"/>
                        </a:solidFill>
                        <a:ln w="9525">
                          <a:solidFill>
                            <a:srgbClr val="000000"/>
                          </a:solidFill>
                          <a:miter lim="800000"/>
                          <a:headEnd/>
                          <a:tailEnd/>
                        </a:ln>
                      </wps:spPr>
                      <wps:txbx>
                        <w:txbxContent>
                          <w:p w14:paraId="3A0F72F2" w14:textId="70AA2789" w:rsidR="008621FB" w:rsidRPr="00807D55" w:rsidRDefault="008621FB">
                            <w:pPr>
                              <w:rPr>
                                <w:rFonts w:ascii="Consolas" w:hAnsi="Consolas" w:cs="Consolas"/>
                              </w:rPr>
                            </w:pPr>
                            <w:r w:rsidRPr="00807D55">
                              <w:rPr>
                                <w:rFonts w:ascii="Consolas" w:hAnsi="Consolas" w:cs="Consolas"/>
                              </w:rPr>
                              <w:t>Router#show interface s0/0/0</w:t>
                            </w:r>
                          </w:p>
                          <w:p w14:paraId="4ABBA5EF" w14:textId="72BCE7E3" w:rsidR="008621FB" w:rsidRPr="00807D55" w:rsidRDefault="008621FB">
                            <w:pPr>
                              <w:rPr>
                                <w:rFonts w:ascii="Consolas" w:hAnsi="Consolas" w:cs="Consolas"/>
                              </w:rPr>
                            </w:pPr>
                            <w:r w:rsidRPr="00807D55">
                              <w:rPr>
                                <w:rFonts w:ascii="Consolas" w:hAnsi="Consolas" w:cs="Consolas"/>
                              </w:rPr>
                              <w:t>Serial 0/0/0 is administratively down, line protocol is down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FB9D99" id="_x0000_s1029" type="#_x0000_t202" style="position:absolute;left:0;text-align:left;margin-left:-.2pt;margin-top:38.25pt;width:415.5pt;height:37pt;z-index:251664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">
                <v:textbox>
                  <w:txbxContent>
                    <w:p w14:paraId="3A0F72F2" w14:textId="70AA2789" w:rsidR="008621FB" w:rsidRPr="00807D55" w:rsidRDefault="008621FB">
                      <w:pPr>
                        <w:rPr>
                          <w:rFonts w:ascii="Consolas" w:hAnsi="Consolas" w:cs="Consolas"/>
                        </w:rPr>
                      </w:pPr>
                      <w:r w:rsidRPr="00807D55">
                        <w:rPr>
                          <w:rFonts w:ascii="Consolas" w:hAnsi="Consolas" w:cs="Consolas"/>
                        </w:rPr>
                        <w:t>Router#show interface s0/0/0</w:t>
                      </w:r>
                    </w:p>
                    <w:p w14:paraId="4ABBA5EF" w14:textId="72BCE7E3" w:rsidR="008621FB" w:rsidRPr="00807D55" w:rsidRDefault="008621FB">
                      <w:pPr>
                        <w:rPr>
                          <w:rFonts w:ascii="Consolas" w:hAnsi="Consolas" w:cs="Consolas"/>
                        </w:rPr>
                      </w:pPr>
                      <w:r w:rsidRPr="00807D55">
                        <w:rPr>
                          <w:rFonts w:ascii="Consolas" w:hAnsi="Consolas" w:cs="Consolas"/>
                        </w:rPr>
                        <w:t>Serial 0/0/0 is administratively down, line protocol is down</w:t>
                      </w:r>
                    </w:p>
                  </w:txbxContent>
                </v:textbox>
                <w10:wrap type="topAndBottom" anchorx="margin"/>
              </v:shape>
            </w:pict>
          </mc:Fallback>
        </mc:AlternateContent>
      </w:r>
      <w:r w:rsidR="004510DE" w:rsidRPr="0F60FAC1">
        <w:rPr>
          <w:rFonts w:eastAsia="Times New Roman" w:cs="Times New Roman"/>
          <w:color w:val="333333"/>
          <w:lang w:val="en"/>
        </w:rPr>
        <w:t xml:space="preserve">43. </w:t>
      </w:r>
      <w:r w:rsidRPr="0F60FAC1">
        <w:rPr>
          <w:rFonts w:eastAsia="Times New Roman" w:cs="Times New Roman"/>
          <w:kern w:val="0"/>
          <w:lang w:eastAsia="en-US" w:bidi="ar-SA"/>
        </w:rPr>
        <w:t>Refer to the exhibit. What is the reason that the interface status is “administratively down, line protocol down”?</w:t>
      </w:r>
    </w:p>
    <w:p w14:paraId="2D98AC86" w14:textId="535330BE" w:rsidR="008621FB" w:rsidRPr="004510DE" w:rsidRDefault="008621FB" w:rsidP="0F60FAC1">
      <w:pPr>
        <w:suppressAutoHyphens w:val="0"/>
        <w:outlineLvl w:val="0"/>
        <w:rPr>
          <w:rFonts w:eastAsia="Times New Roman" w:cs="Times New Roman"/>
          <w:lang w:eastAsia="en-US" w:bidi="ar-SA"/>
        </w:rPr>
      </w:pPr>
    </w:p>
    <w:p w14:paraId="6EC829C0" w14:textId="268774C0" w:rsidR="004510DE" w:rsidRDefault="008621FB" w:rsidP="0F60FAC1">
      <w:pPr>
        <w:pStyle w:val="ListParagraph"/>
        <w:numPr>
          <w:ilvl w:val="1"/>
          <w:numId w:val="52"/>
        </w:numPr>
        <w:tabs>
          <w:tab w:val="left" w:pos="427"/>
        </w:tabs>
        <w:suppressAutoHyphens w:val="0"/>
        <w:outlineLvl w:val="1"/>
        <w:rPr>
          <w:rFonts w:eastAsia="Times New Roman" w:cs="Times New Roman"/>
          <w:lang w:eastAsia="en-US" w:bidi="ar-SA"/>
        </w:rPr>
      </w:pPr>
      <w:r w:rsidRPr="0F60FAC1">
        <w:rPr>
          <w:rFonts w:eastAsia="Times New Roman" w:cs="Times New Roman"/>
          <w:kern w:val="0"/>
          <w:lang w:eastAsia="en-US" w:bidi="ar-SA"/>
        </w:rPr>
        <w:t>The interface needs to be configure</w:t>
      </w:r>
      <w:bookmarkStart w:id="0" w:name="_GoBack"/>
      <w:bookmarkEnd w:id="0"/>
      <w:r w:rsidRPr="0F60FAC1">
        <w:rPr>
          <w:rFonts w:eastAsia="Times New Roman" w:cs="Times New Roman"/>
          <w:kern w:val="0"/>
          <w:lang w:eastAsia="en-US" w:bidi="ar-SA"/>
        </w:rPr>
        <w:t>d as a DTE device</w:t>
      </w:r>
    </w:p>
    <w:p w14:paraId="0FF692FB" w14:textId="20601523" w:rsidR="004510DE" w:rsidRDefault="008621FB" w:rsidP="0F60FAC1">
      <w:pPr>
        <w:pStyle w:val="ListParagraph"/>
        <w:numPr>
          <w:ilvl w:val="1"/>
          <w:numId w:val="52"/>
        </w:numPr>
        <w:tabs>
          <w:tab w:val="left" w:pos="427"/>
        </w:tabs>
        <w:suppressAutoHyphens w:val="0"/>
        <w:outlineLvl w:val="1"/>
        <w:rPr>
          <w:rFonts w:eastAsia="Times New Roman" w:cs="Times New Roman"/>
          <w:lang w:eastAsia="en-US" w:bidi="ar-SA"/>
        </w:rPr>
      </w:pPr>
      <w:r w:rsidRPr="0F60FAC1">
        <w:rPr>
          <w:rFonts w:eastAsia="Times New Roman" w:cs="Times New Roman"/>
          <w:kern w:val="0"/>
          <w:lang w:eastAsia="en-US" w:bidi="ar-SA"/>
        </w:rPr>
        <w:t>The wrong type of cable is connected to the interface.</w:t>
      </w:r>
    </w:p>
    <w:p w14:paraId="01714DC7" w14:textId="24D28365" w:rsidR="004510DE" w:rsidRDefault="008621FB" w:rsidP="0F60FAC1">
      <w:pPr>
        <w:pStyle w:val="ListParagraph"/>
        <w:numPr>
          <w:ilvl w:val="1"/>
          <w:numId w:val="52"/>
        </w:numPr>
        <w:tabs>
          <w:tab w:val="left" w:pos="427"/>
        </w:tabs>
        <w:suppressAutoHyphens w:val="0"/>
        <w:outlineLvl w:val="1"/>
        <w:rPr>
          <w:rFonts w:eastAsia="Times New Roman" w:cs="Times New Roman"/>
          <w:lang w:eastAsia="en-US" w:bidi="ar-SA"/>
        </w:rPr>
      </w:pPr>
      <w:r w:rsidRPr="0F60FAC1">
        <w:rPr>
          <w:rFonts w:eastAsia="Times New Roman" w:cs="Times New Roman"/>
          <w:kern w:val="0"/>
          <w:lang w:eastAsia="en-US" w:bidi="ar-SA"/>
        </w:rPr>
        <w:t>The interface has been configured with the shutdown command</w:t>
      </w:r>
    </w:p>
    <w:p w14:paraId="72C16D4F" w14:textId="7177F2BC" w:rsidR="004510DE" w:rsidRDefault="008621FB" w:rsidP="0F60FAC1">
      <w:pPr>
        <w:pStyle w:val="ListParagraph"/>
        <w:numPr>
          <w:ilvl w:val="1"/>
          <w:numId w:val="52"/>
        </w:numPr>
        <w:tabs>
          <w:tab w:val="left" w:pos="427"/>
        </w:tabs>
        <w:suppressAutoHyphens w:val="0"/>
        <w:outlineLvl w:val="1"/>
        <w:rPr>
          <w:rFonts w:eastAsia="Times New Roman" w:cs="Times New Roman"/>
          <w:lang w:eastAsia="en-US" w:bidi="ar-SA"/>
        </w:rPr>
      </w:pPr>
      <w:r w:rsidRPr="0F60FAC1">
        <w:rPr>
          <w:rFonts w:eastAsia="Times New Roman" w:cs="Times New Roman"/>
          <w:kern w:val="0"/>
          <w:lang w:eastAsia="en-US" w:bidi="ar-SA"/>
        </w:rPr>
        <w:t>There is no encapsulation type configured.</w:t>
      </w:r>
    </w:p>
    <w:p w14:paraId="517C6625" w14:textId="2EA093F1" w:rsidR="7AC1DAB6" w:rsidRDefault="7AC1DAB6" w:rsidP="00807D55">
      <w:pPr>
        <w:pStyle w:val="Heading1"/>
        <w:numPr>
          <w:ilvl w:val="0"/>
          <w:numId w:val="0"/>
        </w:numPr>
        <w:rPr>
          <w:rFonts w:eastAsia="Times New Roman"/>
          <w:b w:val="0"/>
          <w:color w:val="333333"/>
          <w:lang w:val="en"/>
        </w:rPr>
      </w:pPr>
    </w:p>
    <w:p w14:paraId="2015E871" w14:textId="25C3D470" w:rsidR="004510DE" w:rsidRPr="004510DE" w:rsidRDefault="0F60FAC1" w:rsidP="0F60FAC1">
      <w:pPr>
        <w:pStyle w:val="Heading1"/>
        <w:numPr>
          <w:ilvl w:val="0"/>
          <w:numId w:val="0"/>
        </w:numPr>
        <w:ind w:left="360" w:hanging="360"/>
        <w:rPr>
          <w:rFonts w:eastAsia="Times New Roman"/>
          <w:b w:val="0"/>
        </w:rPr>
      </w:pPr>
      <w:r w:rsidRPr="0F60FAC1">
        <w:rPr>
          <w:rFonts w:eastAsia="Times New Roman"/>
          <w:b w:val="0"/>
          <w:color w:val="333333"/>
          <w:lang w:val="en"/>
        </w:rPr>
        <w:t xml:space="preserve">44. </w:t>
      </w:r>
      <w:r w:rsidRPr="0F60FAC1">
        <w:rPr>
          <w:rFonts w:eastAsia="Times New Roman"/>
          <w:b w:val="0"/>
        </w:rPr>
        <w:t>What SNMP message alerts the manager to a condition on the network?</w:t>
      </w:r>
    </w:p>
    <w:p w14:paraId="30039210" w14:textId="5532CFA0" w:rsidR="004510DE" w:rsidRDefault="0F60FAC1" w:rsidP="0F60FAC1">
      <w:pPr>
        <w:pStyle w:val="Heading2"/>
        <w:numPr>
          <w:ilvl w:val="1"/>
          <w:numId w:val="54"/>
        </w:numPr>
        <w:rPr>
          <w:rFonts w:eastAsia="Times New Roman"/>
        </w:rPr>
      </w:pPr>
      <w:r w:rsidRPr="0F60FAC1">
        <w:rPr>
          <w:rFonts w:eastAsia="Times New Roman"/>
        </w:rPr>
        <w:t>Response</w:t>
      </w:r>
    </w:p>
    <w:p w14:paraId="15C97B2F" w14:textId="432CFC32" w:rsidR="004510DE" w:rsidRDefault="0F60FAC1" w:rsidP="0F60FAC1">
      <w:pPr>
        <w:pStyle w:val="Heading2"/>
        <w:numPr>
          <w:ilvl w:val="1"/>
          <w:numId w:val="54"/>
        </w:numPr>
        <w:rPr>
          <w:rFonts w:eastAsia="Times New Roman"/>
        </w:rPr>
      </w:pPr>
      <w:r w:rsidRPr="0F60FAC1">
        <w:rPr>
          <w:rFonts w:eastAsia="Times New Roman"/>
        </w:rPr>
        <w:t>Get</w:t>
      </w:r>
    </w:p>
    <w:p w14:paraId="687114DE" w14:textId="143A42C5" w:rsidR="004510DE" w:rsidRDefault="0F60FAC1" w:rsidP="0F60FAC1">
      <w:pPr>
        <w:pStyle w:val="Heading2"/>
        <w:numPr>
          <w:ilvl w:val="1"/>
          <w:numId w:val="54"/>
        </w:numPr>
        <w:rPr>
          <w:rFonts w:eastAsia="Times New Roman"/>
        </w:rPr>
      </w:pPr>
      <w:r w:rsidRPr="0F60FAC1">
        <w:rPr>
          <w:rFonts w:eastAsia="Times New Roman"/>
        </w:rPr>
        <w:t>Trap</w:t>
      </w:r>
    </w:p>
    <w:p w14:paraId="2F13ED8C" w14:textId="2319AAB9" w:rsidR="004510DE" w:rsidRDefault="0F60FAC1" w:rsidP="0F60FAC1">
      <w:pPr>
        <w:pStyle w:val="Heading2"/>
        <w:numPr>
          <w:ilvl w:val="1"/>
          <w:numId w:val="54"/>
        </w:numPr>
        <w:rPr>
          <w:rFonts w:eastAsia="Times New Roman"/>
        </w:rPr>
      </w:pPr>
      <w:r w:rsidRPr="0F60FAC1">
        <w:rPr>
          <w:rFonts w:eastAsia="Times New Roman"/>
        </w:rPr>
        <w:t>capture</w:t>
      </w:r>
    </w:p>
    <w:p w14:paraId="23291E84" w14:textId="7B846E03" w:rsidR="004510DE" w:rsidRDefault="004510DE" w:rsidP="0F60FAC1">
      <w:pPr>
        <w:pStyle w:val="ListParagraph"/>
        <w:widowControl/>
        <w:suppressAutoHyphens w:val="0"/>
        <w:spacing w:line="256" w:lineRule="auto"/>
        <w:contextualSpacing/>
        <w:rPr>
          <w:rFonts w:eastAsia="Times New Roman" w:cs="Times New Roman"/>
          <w:color w:val="333333"/>
          <w:lang w:val="en"/>
        </w:rPr>
      </w:pPr>
    </w:p>
    <w:p w14:paraId="2A4958E3" w14:textId="6765224A" w:rsidR="002843C8" w:rsidRPr="00807D55" w:rsidRDefault="0F60FAC1" w:rsidP="0F60FAC1">
      <w:pPr>
        <w:rPr>
          <w:rFonts w:eastAsia="Times New Roman" w:cs="Times New Roman"/>
        </w:rPr>
      </w:pPr>
      <w:r w:rsidRPr="00807D55">
        <w:rPr>
          <w:rFonts w:eastAsia="Times New Roman" w:cs="Times New Roman"/>
        </w:rPr>
        <w:t>45. Which NAT function can map multiple inside addresses to a single outside address?</w:t>
      </w:r>
    </w:p>
    <w:p w14:paraId="5AE3BFD3" w14:textId="4AE28FC8" w:rsidR="002843C8" w:rsidRPr="00807D55" w:rsidRDefault="0F60FAC1" w:rsidP="0F60FAC1">
      <w:pPr>
        <w:pStyle w:val="ListParagraph"/>
        <w:widowControl/>
        <w:numPr>
          <w:ilvl w:val="0"/>
          <w:numId w:val="45"/>
        </w:numPr>
        <w:suppressAutoHyphens w:val="0"/>
        <w:spacing w:line="256" w:lineRule="auto"/>
        <w:contextualSpacing/>
        <w:rPr>
          <w:rFonts w:eastAsia="Times New Roman" w:cs="Times New Roman"/>
        </w:rPr>
      </w:pPr>
      <w:r w:rsidRPr="00807D55">
        <w:rPr>
          <w:rFonts w:eastAsia="Times New Roman" w:cs="Times New Roman"/>
        </w:rPr>
        <w:t>PAT</w:t>
      </w:r>
    </w:p>
    <w:p w14:paraId="6E42E6CE" w14:textId="60D505B9" w:rsidR="002843C8" w:rsidRPr="00807D55" w:rsidRDefault="0F60FAC1" w:rsidP="0F60FAC1">
      <w:pPr>
        <w:pStyle w:val="ListParagraph"/>
        <w:widowControl/>
        <w:numPr>
          <w:ilvl w:val="0"/>
          <w:numId w:val="45"/>
        </w:numPr>
        <w:suppressAutoHyphens w:val="0"/>
        <w:spacing w:line="256" w:lineRule="auto"/>
        <w:contextualSpacing/>
        <w:rPr>
          <w:rFonts w:eastAsia="Times New Roman" w:cs="Times New Roman"/>
        </w:rPr>
      </w:pPr>
      <w:r w:rsidRPr="00807D55">
        <w:rPr>
          <w:rFonts w:eastAsia="Times New Roman" w:cs="Times New Roman"/>
        </w:rPr>
        <w:t>SFTP</w:t>
      </w:r>
    </w:p>
    <w:p w14:paraId="179D4EEB" w14:textId="27F4FF2A" w:rsidR="002843C8" w:rsidRPr="00807D55" w:rsidRDefault="0F60FAC1" w:rsidP="0F60FAC1">
      <w:pPr>
        <w:pStyle w:val="ListParagraph"/>
        <w:widowControl/>
        <w:numPr>
          <w:ilvl w:val="0"/>
          <w:numId w:val="45"/>
        </w:numPr>
        <w:suppressAutoHyphens w:val="0"/>
        <w:spacing w:line="256" w:lineRule="auto"/>
        <w:contextualSpacing/>
        <w:rPr>
          <w:rFonts w:eastAsia="Times New Roman" w:cs="Times New Roman"/>
        </w:rPr>
      </w:pPr>
      <w:r w:rsidRPr="00807D55">
        <w:rPr>
          <w:rFonts w:eastAsia="Times New Roman" w:cs="Times New Roman"/>
        </w:rPr>
        <w:t>RARP</w:t>
      </w:r>
    </w:p>
    <w:p w14:paraId="08E95E5F" w14:textId="3516ACDA" w:rsidR="002843C8" w:rsidRPr="00807D55" w:rsidRDefault="0F60FAC1" w:rsidP="0F60FAC1">
      <w:pPr>
        <w:pStyle w:val="ListParagraph"/>
        <w:widowControl/>
        <w:numPr>
          <w:ilvl w:val="0"/>
          <w:numId w:val="45"/>
        </w:numPr>
        <w:suppressAutoHyphens w:val="0"/>
        <w:spacing w:line="256" w:lineRule="auto"/>
        <w:contextualSpacing/>
        <w:rPr>
          <w:rFonts w:eastAsia="Times New Roman" w:cs="Times New Roman"/>
        </w:rPr>
      </w:pPr>
      <w:r w:rsidRPr="00807D55">
        <w:rPr>
          <w:rFonts w:eastAsia="Times New Roman" w:cs="Times New Roman"/>
        </w:rPr>
        <w:t>ARP</w:t>
      </w:r>
    </w:p>
    <w:p w14:paraId="7BD6238C" w14:textId="77777777" w:rsidR="00522820" w:rsidRPr="00807D55" w:rsidRDefault="00522820" w:rsidP="0F60FAC1">
      <w:pPr>
        <w:pStyle w:val="ListParagraph"/>
        <w:widowControl/>
        <w:suppressAutoHyphens w:val="0"/>
        <w:spacing w:line="256" w:lineRule="auto"/>
        <w:contextualSpacing/>
        <w:rPr>
          <w:rFonts w:eastAsia="Times New Roman" w:cs="Times New Roman"/>
        </w:rPr>
      </w:pPr>
    </w:p>
    <w:p w14:paraId="611EA52C" w14:textId="0A784F1D" w:rsidR="002843C8" w:rsidRPr="00807D55" w:rsidRDefault="0F60FAC1" w:rsidP="0F60FAC1">
      <w:pPr>
        <w:ind w:left="360" w:hanging="360"/>
        <w:rPr>
          <w:rFonts w:eastAsia="Times New Roman" w:cs="Times New Roman"/>
          <w:color w:val="333333"/>
          <w:lang w:val="en"/>
        </w:rPr>
      </w:pPr>
      <w:r w:rsidRPr="00807D55">
        <w:rPr>
          <w:rFonts w:eastAsia="Times New Roman" w:cs="Times New Roman"/>
          <w:color w:val="333333"/>
          <w:lang w:val="en"/>
        </w:rPr>
        <w:t>46. Which command would you use on a Cisco router to verify the Layer 3 path to a host?</w:t>
      </w:r>
    </w:p>
    <w:p w14:paraId="6FB377CD" w14:textId="5A38B7F3" w:rsidR="002843C8" w:rsidRPr="00807D55" w:rsidRDefault="0F60FAC1" w:rsidP="0F60FAC1">
      <w:pPr>
        <w:pStyle w:val="ListParagraph"/>
        <w:widowControl/>
        <w:numPr>
          <w:ilvl w:val="0"/>
          <w:numId w:val="46"/>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tracert address</w:t>
      </w:r>
    </w:p>
    <w:p w14:paraId="5307E61D" w14:textId="417050E5" w:rsidR="002843C8" w:rsidRPr="00807D55" w:rsidRDefault="0F60FAC1" w:rsidP="0F60FAC1">
      <w:pPr>
        <w:pStyle w:val="ListParagraph"/>
        <w:widowControl/>
        <w:numPr>
          <w:ilvl w:val="0"/>
          <w:numId w:val="46"/>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traceroute address</w:t>
      </w:r>
    </w:p>
    <w:p w14:paraId="7113BD13" w14:textId="386D869F" w:rsidR="002843C8" w:rsidRPr="00807D55" w:rsidRDefault="0F60FAC1" w:rsidP="0F60FAC1">
      <w:pPr>
        <w:pStyle w:val="ListParagraph"/>
        <w:widowControl/>
        <w:numPr>
          <w:ilvl w:val="0"/>
          <w:numId w:val="46"/>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telnet address</w:t>
      </w:r>
    </w:p>
    <w:p w14:paraId="26E34536" w14:textId="742751C8" w:rsidR="004510DE" w:rsidRPr="00807D55" w:rsidRDefault="0F60FAC1" w:rsidP="0F60FAC1">
      <w:pPr>
        <w:pStyle w:val="ListParagraph"/>
        <w:widowControl/>
        <w:numPr>
          <w:ilvl w:val="0"/>
          <w:numId w:val="46"/>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ssh address</w:t>
      </w:r>
    </w:p>
    <w:p w14:paraId="23795F91" w14:textId="77777777" w:rsidR="008621FB" w:rsidRPr="00807D55" w:rsidRDefault="008621FB" w:rsidP="0F60FAC1">
      <w:pPr>
        <w:pStyle w:val="ListParagraph"/>
        <w:widowControl/>
        <w:suppressAutoHyphens w:val="0"/>
        <w:spacing w:line="256" w:lineRule="auto"/>
        <w:contextualSpacing/>
        <w:rPr>
          <w:rFonts w:eastAsia="Times New Roman" w:cs="Times New Roman"/>
          <w:color w:val="333333"/>
          <w:lang w:val="en"/>
        </w:rPr>
      </w:pPr>
    </w:p>
    <w:p w14:paraId="77E2F44B" w14:textId="5A910290" w:rsidR="00EA2FDE" w:rsidRPr="00807D55" w:rsidRDefault="0F60FAC1" w:rsidP="0F60FAC1">
      <w:pPr>
        <w:rPr>
          <w:rFonts w:eastAsia="Times New Roman" w:cs="Times New Roman"/>
          <w:color w:val="333333"/>
          <w:lang w:val="en"/>
        </w:rPr>
      </w:pPr>
      <w:r w:rsidRPr="00807D55">
        <w:rPr>
          <w:rFonts w:eastAsia="Times New Roman" w:cs="Times New Roman"/>
          <w:color w:val="333333"/>
          <w:lang w:val="en"/>
        </w:rPr>
        <w:t>47. What is the first 24 bits in a MAC address called?</w:t>
      </w:r>
    </w:p>
    <w:p w14:paraId="58C2CC9E" w14:textId="24E63818" w:rsidR="00EA2FDE" w:rsidRPr="00807D55" w:rsidRDefault="0F60FAC1" w:rsidP="0F60FAC1">
      <w:pPr>
        <w:pStyle w:val="ListParagraph"/>
        <w:widowControl/>
        <w:numPr>
          <w:ilvl w:val="0"/>
          <w:numId w:val="48"/>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NIC</w:t>
      </w:r>
    </w:p>
    <w:p w14:paraId="4430AE7A" w14:textId="52417AD1" w:rsidR="00EA2FDE" w:rsidRPr="00807D55" w:rsidRDefault="0F60FAC1" w:rsidP="0F60FAC1">
      <w:pPr>
        <w:pStyle w:val="ListParagraph"/>
        <w:widowControl/>
        <w:numPr>
          <w:ilvl w:val="0"/>
          <w:numId w:val="48"/>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BIA</w:t>
      </w:r>
    </w:p>
    <w:p w14:paraId="1AA25970" w14:textId="050A4B7B" w:rsidR="00EA2FDE" w:rsidRPr="00807D55" w:rsidRDefault="0F60FAC1" w:rsidP="0F60FAC1">
      <w:pPr>
        <w:pStyle w:val="ListParagraph"/>
        <w:widowControl/>
        <w:numPr>
          <w:ilvl w:val="0"/>
          <w:numId w:val="48"/>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OUI</w:t>
      </w:r>
    </w:p>
    <w:p w14:paraId="614DCC5E" w14:textId="700F6166" w:rsidR="00EA2FDE" w:rsidRPr="00807D55" w:rsidRDefault="0F60FAC1" w:rsidP="0F60FAC1">
      <w:pPr>
        <w:pStyle w:val="ListParagraph"/>
        <w:widowControl/>
        <w:numPr>
          <w:ilvl w:val="0"/>
          <w:numId w:val="48"/>
        </w:numPr>
        <w:suppressAutoHyphens w:val="0"/>
        <w:spacing w:line="256" w:lineRule="auto"/>
        <w:contextualSpacing/>
        <w:rPr>
          <w:rFonts w:eastAsia="Times New Roman" w:cs="Times New Roman"/>
          <w:color w:val="333333"/>
          <w:lang w:val="en"/>
        </w:rPr>
      </w:pPr>
      <w:r w:rsidRPr="00807D55">
        <w:rPr>
          <w:rFonts w:eastAsia="Times New Roman" w:cs="Times New Roman"/>
          <w:color w:val="333333"/>
          <w:lang w:val="en"/>
        </w:rPr>
        <w:t>VAI</w:t>
      </w:r>
    </w:p>
    <w:p w14:paraId="0B6A78BA" w14:textId="037511AD" w:rsidR="0BCBB667" w:rsidRPr="00807D55" w:rsidRDefault="0BCBB667" w:rsidP="0F60FAC1">
      <w:pPr>
        <w:rPr>
          <w:rFonts w:eastAsia="Times New Roman" w:cs="Times New Roman"/>
        </w:rPr>
      </w:pPr>
    </w:p>
    <w:p w14:paraId="7E154FD8" w14:textId="59B9894C" w:rsidR="00EA2FDE" w:rsidRPr="00CC0F13" w:rsidRDefault="0F60FAC1" w:rsidP="0F60FAC1">
      <w:pPr>
        <w:rPr>
          <w:rFonts w:eastAsia="Times New Roman" w:cs="Times New Roman"/>
        </w:rPr>
      </w:pPr>
      <w:r w:rsidRPr="0F60FAC1">
        <w:rPr>
          <w:rFonts w:eastAsia="Times New Roman" w:cs="Times New Roman"/>
        </w:rPr>
        <w:t>48. Which IPv6 header field is equivalent to the TTL?</w:t>
      </w:r>
    </w:p>
    <w:p w14:paraId="12A51473" w14:textId="057F60B2" w:rsidR="00EA2FDE" w:rsidRPr="00CC0F13" w:rsidRDefault="0F60FAC1" w:rsidP="0F60FAC1">
      <w:pPr>
        <w:pStyle w:val="ListParagraph"/>
        <w:widowControl/>
        <w:numPr>
          <w:ilvl w:val="0"/>
          <w:numId w:val="49"/>
        </w:numPr>
        <w:suppressAutoHyphens w:val="0"/>
        <w:spacing w:line="256" w:lineRule="auto"/>
        <w:contextualSpacing/>
        <w:rPr>
          <w:rFonts w:eastAsia="Times New Roman" w:cs="Times New Roman"/>
        </w:rPr>
      </w:pPr>
      <w:r w:rsidRPr="0F60FAC1">
        <w:rPr>
          <w:rFonts w:eastAsia="Times New Roman" w:cs="Times New Roman"/>
        </w:rPr>
        <w:t>Hop Limit</w:t>
      </w:r>
    </w:p>
    <w:p w14:paraId="620E2BE9" w14:textId="45F4D83E" w:rsidR="00EA2FDE" w:rsidRPr="00CC0F13" w:rsidRDefault="0F60FAC1" w:rsidP="0F60FAC1">
      <w:pPr>
        <w:pStyle w:val="ListParagraph"/>
        <w:widowControl/>
        <w:numPr>
          <w:ilvl w:val="0"/>
          <w:numId w:val="49"/>
        </w:numPr>
        <w:suppressAutoHyphens w:val="0"/>
        <w:spacing w:line="256" w:lineRule="auto"/>
        <w:contextualSpacing/>
        <w:rPr>
          <w:rFonts w:eastAsia="Times New Roman" w:cs="Times New Roman"/>
        </w:rPr>
      </w:pPr>
      <w:r w:rsidRPr="0F60FAC1">
        <w:rPr>
          <w:rFonts w:eastAsia="Times New Roman" w:cs="Times New Roman"/>
        </w:rPr>
        <w:t>Flow Label</w:t>
      </w:r>
    </w:p>
    <w:p w14:paraId="54B762F5" w14:textId="1FB7AB6F" w:rsidR="00EA2FDE" w:rsidRPr="00CC0F13" w:rsidRDefault="0F60FAC1" w:rsidP="0F60FAC1">
      <w:pPr>
        <w:pStyle w:val="ListParagraph"/>
        <w:widowControl/>
        <w:numPr>
          <w:ilvl w:val="0"/>
          <w:numId w:val="49"/>
        </w:numPr>
        <w:suppressAutoHyphens w:val="0"/>
        <w:spacing w:line="256" w:lineRule="auto"/>
        <w:contextualSpacing/>
        <w:rPr>
          <w:rFonts w:eastAsia="Times New Roman" w:cs="Times New Roman"/>
        </w:rPr>
      </w:pPr>
      <w:r w:rsidRPr="0F60FAC1">
        <w:rPr>
          <w:rFonts w:eastAsia="Times New Roman" w:cs="Times New Roman"/>
        </w:rPr>
        <w:t>TTD</w:t>
      </w:r>
    </w:p>
    <w:p w14:paraId="1A5C3EA0" w14:textId="318736B2" w:rsidR="00EA2FDE" w:rsidRDefault="0F60FAC1" w:rsidP="0F60FAC1">
      <w:pPr>
        <w:pStyle w:val="ListParagraph"/>
        <w:widowControl/>
        <w:numPr>
          <w:ilvl w:val="0"/>
          <w:numId w:val="49"/>
        </w:numPr>
        <w:suppressAutoHyphens w:val="0"/>
        <w:spacing w:line="256" w:lineRule="auto"/>
        <w:contextualSpacing/>
        <w:rPr>
          <w:rFonts w:eastAsia="Times New Roman" w:cs="Times New Roman"/>
        </w:rPr>
      </w:pPr>
      <w:r w:rsidRPr="0F60FAC1">
        <w:rPr>
          <w:rFonts w:eastAsia="Times New Roman" w:cs="Times New Roman"/>
        </w:rPr>
        <w:t>Scan Timer</w:t>
      </w:r>
    </w:p>
    <w:p w14:paraId="2D7252AE" w14:textId="67FBC263" w:rsidR="00807D55" w:rsidRDefault="00807D55">
      <w:pPr>
        <w:widowControl/>
        <w:suppressAutoHyphens w:val="0"/>
        <w:rPr>
          <w:rFonts w:eastAsia="Times New Roman" w:cs="Times New Roman"/>
        </w:rPr>
      </w:pPr>
      <w:r>
        <w:rPr>
          <w:rFonts w:eastAsia="Times New Roman" w:cs="Times New Roman"/>
        </w:rPr>
        <w:br w:type="page"/>
      </w:r>
    </w:p>
    <w:p w14:paraId="405D3891" w14:textId="77777777" w:rsidR="004510DE" w:rsidRPr="00CC0F13" w:rsidRDefault="004510DE" w:rsidP="0F60FAC1">
      <w:pPr>
        <w:pStyle w:val="ListParagraph"/>
        <w:widowControl/>
        <w:suppressAutoHyphens w:val="0"/>
        <w:spacing w:line="256" w:lineRule="auto"/>
        <w:contextualSpacing/>
        <w:rPr>
          <w:rFonts w:eastAsia="Times New Roman" w:cs="Times New Roman"/>
        </w:rPr>
      </w:pPr>
    </w:p>
    <w:p w14:paraId="7AE7F2B9" w14:textId="5E52D5D7" w:rsidR="004510DE" w:rsidRDefault="0F60FAC1" w:rsidP="0F60FAC1">
      <w:pPr>
        <w:pStyle w:val="Heading1"/>
        <w:numPr>
          <w:ilvl w:val="1"/>
          <w:numId w:val="6"/>
        </w:numPr>
        <w:ind w:left="360"/>
        <w:rPr>
          <w:rFonts w:eastAsia="Times New Roman"/>
          <w:b w:val="0"/>
        </w:rPr>
      </w:pPr>
      <w:r w:rsidRPr="0F60FAC1">
        <w:rPr>
          <w:rFonts w:eastAsia="Times New Roman"/>
          <w:b w:val="0"/>
        </w:rPr>
        <w:t>If a router has four interfaces and each interface is connected to four switches, how many broadcast domains are present on the router?</w:t>
      </w:r>
    </w:p>
    <w:p w14:paraId="52674EA4" w14:textId="56411C81" w:rsidR="004510DE" w:rsidRDefault="0F60FAC1" w:rsidP="0F60FAC1">
      <w:pPr>
        <w:pStyle w:val="Heading2"/>
        <w:numPr>
          <w:ilvl w:val="1"/>
          <w:numId w:val="55"/>
        </w:numPr>
        <w:rPr>
          <w:rFonts w:eastAsia="Times New Roman"/>
        </w:rPr>
      </w:pPr>
      <w:r w:rsidRPr="0F60FAC1">
        <w:rPr>
          <w:rFonts w:eastAsia="Times New Roman"/>
        </w:rPr>
        <w:t>1</w:t>
      </w:r>
    </w:p>
    <w:p w14:paraId="64FE981D" w14:textId="58B3C278" w:rsidR="004510DE" w:rsidRDefault="0F60FAC1" w:rsidP="0F60FAC1">
      <w:pPr>
        <w:pStyle w:val="Heading2"/>
        <w:numPr>
          <w:ilvl w:val="1"/>
          <w:numId w:val="55"/>
        </w:numPr>
        <w:rPr>
          <w:rFonts w:eastAsia="Times New Roman"/>
        </w:rPr>
      </w:pPr>
      <w:r w:rsidRPr="0F60FAC1">
        <w:rPr>
          <w:rFonts w:eastAsia="Times New Roman"/>
        </w:rPr>
        <w:t>2</w:t>
      </w:r>
    </w:p>
    <w:p w14:paraId="351242B6" w14:textId="06B5A75B" w:rsidR="004510DE" w:rsidRDefault="0F60FAC1" w:rsidP="0F60FAC1">
      <w:pPr>
        <w:pStyle w:val="Heading2"/>
        <w:numPr>
          <w:ilvl w:val="1"/>
          <w:numId w:val="55"/>
        </w:numPr>
        <w:rPr>
          <w:rFonts w:eastAsia="Times New Roman"/>
        </w:rPr>
      </w:pPr>
      <w:r w:rsidRPr="0F60FAC1">
        <w:rPr>
          <w:rFonts w:eastAsia="Times New Roman"/>
        </w:rPr>
        <w:t>4</w:t>
      </w:r>
    </w:p>
    <w:p w14:paraId="336C4E49" w14:textId="61E7E40C" w:rsidR="004510DE" w:rsidRDefault="0F60FAC1" w:rsidP="0F60FAC1">
      <w:pPr>
        <w:pStyle w:val="Heading2"/>
        <w:numPr>
          <w:ilvl w:val="1"/>
          <w:numId w:val="55"/>
        </w:numPr>
        <w:rPr>
          <w:rFonts w:eastAsia="Times New Roman"/>
        </w:rPr>
      </w:pPr>
      <w:r w:rsidRPr="0F60FAC1">
        <w:rPr>
          <w:rFonts w:eastAsia="Times New Roman"/>
        </w:rPr>
        <w:t>8</w:t>
      </w:r>
    </w:p>
    <w:p w14:paraId="5D040CCD" w14:textId="77777777" w:rsidR="004510DE" w:rsidRDefault="004510DE" w:rsidP="0F60FAC1">
      <w:pPr>
        <w:suppressAutoHyphens w:val="0"/>
        <w:rPr>
          <w:rFonts w:eastAsia="Times New Roman" w:cs="Times New Roman"/>
          <w:lang w:eastAsia="en-US" w:bidi="ar-SA"/>
        </w:rPr>
      </w:pPr>
    </w:p>
    <w:p w14:paraId="7F6BFCD8" w14:textId="1044599F" w:rsidR="004510DE" w:rsidRDefault="0F60FAC1" w:rsidP="0F60FAC1">
      <w:pPr>
        <w:pStyle w:val="Heading1"/>
        <w:numPr>
          <w:ilvl w:val="1"/>
          <w:numId w:val="6"/>
        </w:numPr>
        <w:ind w:left="360"/>
        <w:rPr>
          <w:rFonts w:eastAsia="Times New Roman"/>
          <w:b w:val="0"/>
        </w:rPr>
      </w:pPr>
      <w:r w:rsidRPr="0F60FAC1">
        <w:rPr>
          <w:rFonts w:eastAsia="Times New Roman"/>
          <w:b w:val="0"/>
        </w:rPr>
        <w:t>Which subnet mask would be appropriate for a network address range to be subnetted for up to eight LANs, with each LAN containing 5 to 26 hosts?</w:t>
      </w:r>
    </w:p>
    <w:p w14:paraId="6CCFEBA5" w14:textId="056FF82A" w:rsidR="004510DE" w:rsidRDefault="0F60FAC1" w:rsidP="0F60FAC1">
      <w:pPr>
        <w:pStyle w:val="Heading2"/>
        <w:numPr>
          <w:ilvl w:val="0"/>
          <w:numId w:val="56"/>
        </w:numPr>
        <w:ind w:left="720"/>
        <w:rPr>
          <w:rFonts w:eastAsia="Times New Roman"/>
        </w:rPr>
      </w:pPr>
      <w:r w:rsidRPr="0F60FAC1">
        <w:rPr>
          <w:rFonts w:eastAsia="Times New Roman"/>
        </w:rPr>
        <w:t>0.0.0.240</w:t>
      </w:r>
    </w:p>
    <w:p w14:paraId="7F8FF879" w14:textId="5301E6A7" w:rsidR="004510DE" w:rsidRDefault="0F60FAC1" w:rsidP="0F60FAC1">
      <w:pPr>
        <w:pStyle w:val="Heading2"/>
        <w:numPr>
          <w:ilvl w:val="0"/>
          <w:numId w:val="56"/>
        </w:numPr>
        <w:ind w:left="720"/>
        <w:rPr>
          <w:rFonts w:eastAsia="Times New Roman"/>
        </w:rPr>
      </w:pPr>
      <w:r w:rsidRPr="0F60FAC1">
        <w:rPr>
          <w:rFonts w:eastAsia="Times New Roman"/>
        </w:rPr>
        <w:t>255.255.255.252</w:t>
      </w:r>
    </w:p>
    <w:p w14:paraId="513C2A93" w14:textId="5C818E28" w:rsidR="004510DE" w:rsidRDefault="0F60FAC1" w:rsidP="0F60FAC1">
      <w:pPr>
        <w:pStyle w:val="Heading2"/>
        <w:numPr>
          <w:ilvl w:val="0"/>
          <w:numId w:val="56"/>
        </w:numPr>
        <w:ind w:left="720"/>
        <w:rPr>
          <w:rFonts w:eastAsia="Times New Roman"/>
        </w:rPr>
      </w:pPr>
      <w:r w:rsidRPr="0F60FAC1">
        <w:rPr>
          <w:rFonts w:eastAsia="Times New Roman"/>
        </w:rPr>
        <w:t>255.255.255.0</w:t>
      </w:r>
    </w:p>
    <w:p w14:paraId="6B30C617" w14:textId="0DEF2AB1" w:rsidR="005633A7" w:rsidRPr="00807D55" w:rsidRDefault="0F60FAC1" w:rsidP="00807D55">
      <w:pPr>
        <w:pStyle w:val="Heading2"/>
        <w:numPr>
          <w:ilvl w:val="0"/>
          <w:numId w:val="56"/>
        </w:numPr>
        <w:ind w:left="720"/>
        <w:rPr>
          <w:rFonts w:eastAsia="Times New Roman"/>
        </w:rPr>
      </w:pPr>
      <w:r w:rsidRPr="0F60FAC1">
        <w:rPr>
          <w:rFonts w:eastAsia="Times New Roman"/>
        </w:rPr>
        <w:t>255.255.255.224</w:t>
      </w:r>
    </w:p>
    <w:sectPr w:rsidR="005633A7" w:rsidRPr="00807D55" w:rsidSect="008B2A4D">
      <w:headerReference w:type="even" r:id="rId10"/>
      <w:headerReference w:type="default" r:id="rId11"/>
      <w:footerReference w:type="even" r:id="rId12"/>
      <w:footerReference w:type="default" r:id="rId13"/>
      <w:headerReference w:type="first" r:id="rId14"/>
      <w:footerReference w:type="first" r:id="rId15"/>
      <w:pgSz w:w="12240" w:h="15840"/>
      <w:pgMar w:top="1267" w:right="1800" w:bottom="1267"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0FFC7" w14:textId="77777777" w:rsidR="00754970" w:rsidRDefault="00754970" w:rsidP="00DC1B46">
      <w:r>
        <w:separator/>
      </w:r>
    </w:p>
  </w:endnote>
  <w:endnote w:type="continuationSeparator" w:id="0">
    <w:p w14:paraId="6DF1F427" w14:textId="77777777" w:rsidR="00754970" w:rsidRDefault="00754970" w:rsidP="00DC1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Droid Sans Fallback">
    <w:altName w:val="Times New Roman"/>
    <w:panose1 w:val="020B0604020202020204"/>
    <w:charset w:val="00"/>
    <w:family w:val="roman"/>
    <w:notTrueType/>
    <w:pitch w:val="default"/>
  </w:font>
  <w:font w:name="Lohit Hindi">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iscoSansTTLight">
    <w:altName w:val="Times New Roman"/>
    <w:panose1 w:val="020B0604020202020204"/>
    <w:charset w:val="00"/>
    <w:family w:val="auto"/>
    <w:pitch w:val="default"/>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0993D" w14:textId="77777777" w:rsidR="00807D55" w:rsidRDefault="00807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7A79B" w14:textId="77777777" w:rsidR="00807D55" w:rsidRDefault="00807D5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1CCC2" w14:textId="77777777" w:rsidR="00807D55" w:rsidRDefault="00807D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EF7C7" w14:textId="77777777" w:rsidR="00754970" w:rsidRDefault="00754970" w:rsidP="00DC1B46">
      <w:r>
        <w:separator/>
      </w:r>
    </w:p>
  </w:footnote>
  <w:footnote w:type="continuationSeparator" w:id="0">
    <w:p w14:paraId="5DCE87B8" w14:textId="77777777" w:rsidR="00754970" w:rsidRDefault="00754970" w:rsidP="00DC1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2D200" w14:textId="77777777" w:rsidR="00807D55" w:rsidRDefault="00807D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FAAE0" w14:textId="656C56C4" w:rsidR="00515E2C" w:rsidRPr="00AC00F0" w:rsidRDefault="00515E2C" w:rsidP="007A3130">
    <w:pPr>
      <w:pStyle w:val="Header"/>
      <w:rPr>
        <w:b/>
        <w:bCs/>
        <w:sz w:val="18"/>
        <w:szCs w:val="18"/>
      </w:rPr>
    </w:pPr>
    <w:r w:rsidRPr="00AC00F0">
      <w:rPr>
        <w:b/>
        <w:bCs/>
        <w:sz w:val="18"/>
        <w:szCs w:val="18"/>
      </w:rPr>
      <w:t>SYSTEMS ADMINISTRATION USING CISCO</w:t>
    </w:r>
    <w:r w:rsidRPr="00AC00F0">
      <w:rPr>
        <w:rFonts w:cs="Times New Roman"/>
        <w:b/>
        <w:bCs/>
        <w:kern w:val="20"/>
        <w:sz w:val="18"/>
        <w:szCs w:val="18"/>
        <w:vertAlign w:val="superscript"/>
      </w:rPr>
      <w:t>®</w:t>
    </w:r>
    <w:r w:rsidR="00CD3669">
      <w:rPr>
        <w:b/>
        <w:bCs/>
        <w:sz w:val="18"/>
        <w:szCs w:val="18"/>
      </w:rPr>
      <w:t xml:space="preserve"> - REGIONAL 201</w:t>
    </w:r>
    <w:r w:rsidR="00A022DC">
      <w:rPr>
        <w:b/>
        <w:bCs/>
        <w:sz w:val="18"/>
        <w:szCs w:val="18"/>
      </w:rPr>
      <w:t>9</w:t>
    </w:r>
    <w:r w:rsidRPr="00AC00F0">
      <w:rPr>
        <w:b/>
        <w:bCs/>
        <w:sz w:val="18"/>
        <w:szCs w:val="18"/>
      </w:rPr>
      <w:tab/>
    </w:r>
  </w:p>
  <w:p w14:paraId="554B4231" w14:textId="7E1B4D88" w:rsidR="00515E2C" w:rsidRDefault="00515E2C" w:rsidP="007A3130">
    <w:pPr>
      <w:rPr>
        <w:b/>
        <w:sz w:val="20"/>
        <w:szCs w:val="20"/>
      </w:rPr>
    </w:pPr>
    <w:r w:rsidRPr="007A3130">
      <w:rPr>
        <w:b/>
        <w:bCs/>
        <w:sz w:val="20"/>
        <w:szCs w:val="20"/>
      </w:rPr>
      <w:t xml:space="preserve">Page </w:t>
    </w:r>
    <w:r w:rsidRPr="007A3130">
      <w:rPr>
        <w:b/>
        <w:bCs/>
        <w:sz w:val="20"/>
        <w:szCs w:val="20"/>
      </w:rPr>
      <w:fldChar w:fldCharType="begin"/>
    </w:r>
    <w:r w:rsidRPr="007A3130">
      <w:rPr>
        <w:b/>
        <w:bCs/>
        <w:sz w:val="20"/>
        <w:szCs w:val="20"/>
      </w:rPr>
      <w:instrText xml:space="preserve"> PAGE   \* MERGEFORMAT </w:instrText>
    </w:r>
    <w:r w:rsidRPr="007A3130">
      <w:rPr>
        <w:b/>
        <w:bCs/>
        <w:sz w:val="20"/>
        <w:szCs w:val="20"/>
      </w:rPr>
      <w:fldChar w:fldCharType="separate"/>
    </w:r>
    <w:r w:rsidR="001108FD">
      <w:rPr>
        <w:b/>
        <w:bCs/>
        <w:noProof/>
        <w:sz w:val="20"/>
        <w:szCs w:val="20"/>
      </w:rPr>
      <w:t>11</w:t>
    </w:r>
    <w:r w:rsidRPr="007A3130">
      <w:rPr>
        <w:b/>
        <w:bCs/>
        <w:sz w:val="20"/>
        <w:szCs w:val="20"/>
      </w:rPr>
      <w:fldChar w:fldCharType="end"/>
    </w:r>
    <w:r w:rsidRPr="007A3130">
      <w:rPr>
        <w:b/>
        <w:bCs/>
        <w:sz w:val="20"/>
        <w:szCs w:val="20"/>
      </w:rPr>
      <w:t xml:space="preserve"> of </w:t>
    </w:r>
    <w:r w:rsidRPr="007A3130">
      <w:rPr>
        <w:b/>
        <w:sz w:val="20"/>
        <w:szCs w:val="20"/>
      </w:rPr>
      <w:fldChar w:fldCharType="begin"/>
    </w:r>
    <w:r w:rsidRPr="007A3130">
      <w:rPr>
        <w:b/>
        <w:sz w:val="20"/>
        <w:szCs w:val="20"/>
      </w:rPr>
      <w:instrText xml:space="preserve"> NUMPAGES  </w:instrText>
    </w:r>
    <w:r w:rsidRPr="007A3130">
      <w:rPr>
        <w:b/>
        <w:sz w:val="20"/>
        <w:szCs w:val="20"/>
      </w:rPr>
      <w:fldChar w:fldCharType="separate"/>
    </w:r>
    <w:r w:rsidR="001108FD">
      <w:rPr>
        <w:b/>
        <w:noProof/>
        <w:sz w:val="20"/>
        <w:szCs w:val="20"/>
      </w:rPr>
      <w:t>11</w:t>
    </w:r>
    <w:r w:rsidRPr="007A3130">
      <w:rPr>
        <w:b/>
        <w:sz w:val="20"/>
        <w:szCs w:val="20"/>
      </w:rPr>
      <w:fldChar w:fldCharType="end"/>
    </w:r>
  </w:p>
  <w:p w14:paraId="43374484" w14:textId="77777777" w:rsidR="00515E2C" w:rsidRPr="00DC1B46" w:rsidRDefault="00515E2C" w:rsidP="007A3130">
    <w:pPr>
      <w:rPr>
        <w:rFonts w:ascii="Calibri" w:hAnsi="Calibri" w:cs="Arial"/>
        <w:b/>
      </w:rPr>
    </w:pPr>
    <w:r w:rsidRPr="008F35B1">
      <w:rPr>
        <w:rStyle w:val="PageNumber"/>
        <w:rFonts w:ascii="Calibri" w:hAnsi="Calibri"/>
        <w:b/>
      </w:rPr>
      <w:tab/>
    </w:r>
    <w:r w:rsidRPr="008F35B1">
      <w:rPr>
        <w:rStyle w:val="PageNumber"/>
        <w:rFonts w:ascii="Calibri" w:hAnsi="Calibri"/>
        <w: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B3858" w14:textId="77777777" w:rsidR="00515E2C" w:rsidRPr="00FE5221" w:rsidRDefault="00515E2C" w:rsidP="007A3130">
    <w:pPr>
      <w:pStyle w:val="Header"/>
      <w:rPr>
        <w:b/>
        <w:bCs/>
        <w:sz w:val="18"/>
        <w:szCs w:val="18"/>
      </w:rPr>
    </w:pPr>
    <w:r w:rsidRPr="00FE5221">
      <w:rPr>
        <w:b/>
        <w:bCs/>
        <w:sz w:val="18"/>
        <w:szCs w:val="18"/>
      </w:rPr>
      <w:t>SYSTEMS ADMINISTRATION USING CISCO</w:t>
    </w:r>
    <w:r w:rsidRPr="00FE5221">
      <w:rPr>
        <w:rFonts w:cs="Times New Roman"/>
        <w:b/>
        <w:bCs/>
        <w:kern w:val="20"/>
        <w:sz w:val="18"/>
        <w:szCs w:val="18"/>
        <w:vertAlign w:val="superscript"/>
      </w:rPr>
      <w:t>®</w:t>
    </w:r>
    <w:r w:rsidRPr="00FE5221">
      <w:rPr>
        <w:b/>
        <w:bCs/>
        <w:sz w:val="18"/>
        <w:szCs w:val="18"/>
      </w:rPr>
      <w:t xml:space="preserve"> - </w:t>
    </w:r>
    <w:r>
      <w:rPr>
        <w:b/>
        <w:bCs/>
        <w:sz w:val="18"/>
        <w:szCs w:val="18"/>
      </w:rPr>
      <w:t>NATIONAL</w:t>
    </w:r>
    <w:r w:rsidRPr="00FE5221">
      <w:rPr>
        <w:b/>
        <w:bCs/>
        <w:sz w:val="18"/>
        <w:szCs w:val="18"/>
      </w:rPr>
      <w:t xml:space="preserve"> 2014</w:t>
    </w:r>
    <w:r w:rsidRPr="00FE5221">
      <w:rPr>
        <w:b/>
        <w:bCs/>
        <w:sz w:val="18"/>
        <w:szCs w:val="18"/>
      </w:rPr>
      <w:tab/>
    </w:r>
  </w:p>
  <w:p w14:paraId="2F7D3920" w14:textId="3D96709C" w:rsidR="00515E2C" w:rsidRDefault="00515E2C" w:rsidP="007A3130">
    <w:pPr>
      <w:rPr>
        <w:b/>
        <w:sz w:val="20"/>
        <w:szCs w:val="20"/>
      </w:rPr>
    </w:pPr>
    <w:r w:rsidRPr="007A3130">
      <w:rPr>
        <w:b/>
        <w:bCs/>
        <w:sz w:val="20"/>
        <w:szCs w:val="20"/>
      </w:rPr>
      <w:t xml:space="preserve">Page </w:t>
    </w:r>
    <w:r w:rsidRPr="007A3130">
      <w:rPr>
        <w:b/>
        <w:bCs/>
        <w:sz w:val="20"/>
        <w:szCs w:val="20"/>
      </w:rPr>
      <w:fldChar w:fldCharType="begin"/>
    </w:r>
    <w:r w:rsidRPr="007A3130">
      <w:rPr>
        <w:b/>
        <w:bCs/>
        <w:sz w:val="20"/>
        <w:szCs w:val="20"/>
      </w:rPr>
      <w:instrText xml:space="preserve"> PAGE   \* MERGEFORMAT </w:instrText>
    </w:r>
    <w:r w:rsidRPr="007A3130">
      <w:rPr>
        <w:b/>
        <w:bCs/>
        <w:sz w:val="20"/>
        <w:szCs w:val="20"/>
      </w:rPr>
      <w:fldChar w:fldCharType="separate"/>
    </w:r>
    <w:r>
      <w:rPr>
        <w:b/>
        <w:bCs/>
        <w:noProof/>
        <w:sz w:val="20"/>
        <w:szCs w:val="20"/>
      </w:rPr>
      <w:t>1</w:t>
    </w:r>
    <w:r w:rsidRPr="007A3130">
      <w:rPr>
        <w:b/>
        <w:bCs/>
        <w:sz w:val="20"/>
        <w:szCs w:val="20"/>
      </w:rPr>
      <w:fldChar w:fldCharType="end"/>
    </w:r>
    <w:r w:rsidRPr="007A3130">
      <w:rPr>
        <w:b/>
        <w:bCs/>
        <w:sz w:val="20"/>
        <w:szCs w:val="20"/>
      </w:rPr>
      <w:t xml:space="preserve"> of </w:t>
    </w:r>
    <w:r w:rsidRPr="007A3130">
      <w:rPr>
        <w:b/>
        <w:sz w:val="20"/>
        <w:szCs w:val="20"/>
      </w:rPr>
      <w:fldChar w:fldCharType="begin"/>
    </w:r>
    <w:r w:rsidRPr="007A3130">
      <w:rPr>
        <w:b/>
        <w:sz w:val="20"/>
        <w:szCs w:val="20"/>
      </w:rPr>
      <w:instrText xml:space="preserve"> NUMPAGES  </w:instrText>
    </w:r>
    <w:r w:rsidRPr="007A3130">
      <w:rPr>
        <w:b/>
        <w:sz w:val="20"/>
        <w:szCs w:val="20"/>
      </w:rPr>
      <w:fldChar w:fldCharType="separate"/>
    </w:r>
    <w:r w:rsidR="00A0061E">
      <w:rPr>
        <w:b/>
        <w:noProof/>
        <w:sz w:val="20"/>
        <w:szCs w:val="20"/>
      </w:rPr>
      <w:t>10</w:t>
    </w:r>
    <w:r w:rsidRPr="007A3130">
      <w:rPr>
        <w:b/>
        <w:sz w:val="20"/>
        <w:szCs w:val="20"/>
      </w:rPr>
      <w:fldChar w:fldCharType="end"/>
    </w:r>
  </w:p>
  <w:p w14:paraId="72053A18" w14:textId="77777777" w:rsidR="00515E2C" w:rsidRPr="007A3130" w:rsidRDefault="00515E2C" w:rsidP="007A3130">
    <w:pPr>
      <w:rPr>
        <w:b/>
      </w:rPr>
    </w:pPr>
    <w:r w:rsidRPr="007A3130">
      <w:rPr>
        <w:rStyle w:val="PageNumber"/>
        <w:rFonts w:ascii="Calibri" w:hAnsi="Calibri"/>
        <w:b/>
        <w:sz w:val="20"/>
        <w:szCs w:val="20"/>
      </w:rPr>
      <w:tab/>
    </w:r>
    <w:r w:rsidRPr="008F35B1">
      <w:rPr>
        <w:rStyle w:val="PageNumber"/>
        <w:rFonts w:ascii="Calibri" w:hAnsi="Calibri"/>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2"/>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 w15:restartNumberingAfterBreak="0">
    <w:nsid w:val="00000002"/>
    <w:multiLevelType w:val="multilevel"/>
    <w:tmpl w:val="00000002"/>
    <w:name w:val="WWNum3"/>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 w15:restartNumberingAfterBreak="0">
    <w:nsid w:val="00000003"/>
    <w:multiLevelType w:val="multilevel"/>
    <w:tmpl w:val="00000003"/>
    <w:name w:val="WWNum1"/>
    <w:lvl w:ilvl="0">
      <w:start w:val="1"/>
      <w:numFmt w:val="decimal"/>
      <w:lvlText w:val="%1."/>
      <w:lvlJc w:val="left"/>
      <w:pPr>
        <w:tabs>
          <w:tab w:val="num" w:pos="440"/>
        </w:tabs>
        <w:ind w:left="1070" w:hanging="360"/>
      </w:pPr>
    </w:lvl>
    <w:lvl w:ilvl="1">
      <w:start w:val="1"/>
      <w:numFmt w:val="lowerLetter"/>
      <w:lvlText w:val="%2."/>
      <w:lvlJc w:val="left"/>
      <w:pPr>
        <w:tabs>
          <w:tab w:val="num" w:pos="440"/>
        </w:tabs>
        <w:ind w:left="1880" w:hanging="360"/>
      </w:pPr>
    </w:lvl>
    <w:lvl w:ilvl="2">
      <w:start w:val="1"/>
      <w:numFmt w:val="lowerRoman"/>
      <w:lvlText w:val="%2.%3."/>
      <w:lvlJc w:val="left"/>
      <w:pPr>
        <w:tabs>
          <w:tab w:val="num" w:pos="440"/>
        </w:tabs>
        <w:ind w:left="2600" w:hanging="180"/>
      </w:pPr>
    </w:lvl>
    <w:lvl w:ilvl="3">
      <w:start w:val="1"/>
      <w:numFmt w:val="decimal"/>
      <w:lvlText w:val="%2.%3.%4."/>
      <w:lvlJc w:val="left"/>
      <w:pPr>
        <w:tabs>
          <w:tab w:val="num" w:pos="440"/>
        </w:tabs>
        <w:ind w:left="3320" w:hanging="360"/>
      </w:pPr>
    </w:lvl>
    <w:lvl w:ilvl="4">
      <w:start w:val="1"/>
      <w:numFmt w:val="lowerLetter"/>
      <w:lvlText w:val="%2.%3.%4.%5."/>
      <w:lvlJc w:val="left"/>
      <w:pPr>
        <w:tabs>
          <w:tab w:val="num" w:pos="440"/>
        </w:tabs>
        <w:ind w:left="4040" w:hanging="360"/>
      </w:pPr>
    </w:lvl>
    <w:lvl w:ilvl="5">
      <w:start w:val="1"/>
      <w:numFmt w:val="lowerRoman"/>
      <w:lvlText w:val="%2.%3.%4.%5.%6."/>
      <w:lvlJc w:val="left"/>
      <w:pPr>
        <w:tabs>
          <w:tab w:val="num" w:pos="440"/>
        </w:tabs>
        <w:ind w:left="4760" w:hanging="180"/>
      </w:pPr>
    </w:lvl>
    <w:lvl w:ilvl="6">
      <w:start w:val="1"/>
      <w:numFmt w:val="decimal"/>
      <w:lvlText w:val="%2.%3.%4.%5.%6.%7."/>
      <w:lvlJc w:val="left"/>
      <w:pPr>
        <w:tabs>
          <w:tab w:val="num" w:pos="440"/>
        </w:tabs>
        <w:ind w:left="5480" w:hanging="360"/>
      </w:pPr>
    </w:lvl>
    <w:lvl w:ilvl="7">
      <w:start w:val="1"/>
      <w:numFmt w:val="lowerLetter"/>
      <w:lvlText w:val="%2.%3.%4.%5.%6.%7.%8."/>
      <w:lvlJc w:val="left"/>
      <w:pPr>
        <w:tabs>
          <w:tab w:val="num" w:pos="440"/>
        </w:tabs>
        <w:ind w:left="6200" w:hanging="360"/>
      </w:pPr>
    </w:lvl>
    <w:lvl w:ilvl="8">
      <w:start w:val="1"/>
      <w:numFmt w:val="lowerRoman"/>
      <w:lvlText w:val="%2.%3.%4.%5.%6.%7.%8.%9."/>
      <w:lvlJc w:val="left"/>
      <w:pPr>
        <w:tabs>
          <w:tab w:val="num" w:pos="440"/>
        </w:tabs>
        <w:ind w:left="6920" w:hanging="180"/>
      </w:pPr>
    </w:lvl>
  </w:abstractNum>
  <w:abstractNum w:abstractNumId="3" w15:restartNumberingAfterBreak="0">
    <w:nsid w:val="00000004"/>
    <w:multiLevelType w:val="multilevel"/>
    <w:tmpl w:val="00000004"/>
    <w:name w:val="WWNum4"/>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4" w15:restartNumberingAfterBreak="0">
    <w:nsid w:val="00000005"/>
    <w:multiLevelType w:val="multilevel"/>
    <w:tmpl w:val="00000005"/>
    <w:name w:val="WWNum6"/>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5" w15:restartNumberingAfterBreak="0">
    <w:nsid w:val="00000006"/>
    <w:multiLevelType w:val="multilevel"/>
    <w:tmpl w:val="00000006"/>
    <w:name w:val="WWNum7"/>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6" w15:restartNumberingAfterBreak="0">
    <w:nsid w:val="00000007"/>
    <w:multiLevelType w:val="multilevel"/>
    <w:tmpl w:val="00000007"/>
    <w:name w:val="WWNum8"/>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7" w15:restartNumberingAfterBreak="0">
    <w:nsid w:val="00000008"/>
    <w:multiLevelType w:val="multilevel"/>
    <w:tmpl w:val="00000008"/>
    <w:name w:val="WWNum11"/>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8" w15:restartNumberingAfterBreak="0">
    <w:nsid w:val="00000009"/>
    <w:multiLevelType w:val="multilevel"/>
    <w:tmpl w:val="00000009"/>
    <w:name w:val="WWNum10"/>
    <w:lvl w:ilvl="0">
      <w:start w:val="1"/>
      <w:numFmt w:val="upperLetter"/>
      <w:lvlText w:val="%1)"/>
      <w:lvlJc w:val="left"/>
      <w:pPr>
        <w:tabs>
          <w:tab w:val="num" w:pos="1980"/>
        </w:tabs>
        <w:ind w:left="3060" w:hanging="360"/>
      </w:pPr>
    </w:lvl>
    <w:lvl w:ilvl="1">
      <w:start w:val="1"/>
      <w:numFmt w:val="lowerLetter"/>
      <w:lvlText w:val="%2."/>
      <w:lvlJc w:val="left"/>
      <w:pPr>
        <w:tabs>
          <w:tab w:val="num" w:pos="1980"/>
        </w:tabs>
        <w:ind w:left="3780" w:hanging="360"/>
      </w:pPr>
    </w:lvl>
    <w:lvl w:ilvl="2">
      <w:start w:val="1"/>
      <w:numFmt w:val="lowerRoman"/>
      <w:lvlText w:val="%2.%3."/>
      <w:lvlJc w:val="left"/>
      <w:pPr>
        <w:tabs>
          <w:tab w:val="num" w:pos="1980"/>
        </w:tabs>
        <w:ind w:left="4500" w:hanging="180"/>
      </w:pPr>
    </w:lvl>
    <w:lvl w:ilvl="3">
      <w:start w:val="1"/>
      <w:numFmt w:val="decimal"/>
      <w:lvlText w:val="%2.%3.%4."/>
      <w:lvlJc w:val="left"/>
      <w:pPr>
        <w:tabs>
          <w:tab w:val="num" w:pos="1980"/>
        </w:tabs>
        <w:ind w:left="5220" w:hanging="360"/>
      </w:pPr>
    </w:lvl>
    <w:lvl w:ilvl="4">
      <w:start w:val="1"/>
      <w:numFmt w:val="lowerLetter"/>
      <w:lvlText w:val="%2.%3.%4.%5."/>
      <w:lvlJc w:val="left"/>
      <w:pPr>
        <w:tabs>
          <w:tab w:val="num" w:pos="1980"/>
        </w:tabs>
        <w:ind w:left="5940" w:hanging="360"/>
      </w:pPr>
    </w:lvl>
    <w:lvl w:ilvl="5">
      <w:start w:val="1"/>
      <w:numFmt w:val="lowerRoman"/>
      <w:lvlText w:val="%2.%3.%4.%5.%6."/>
      <w:lvlJc w:val="left"/>
      <w:pPr>
        <w:tabs>
          <w:tab w:val="num" w:pos="1980"/>
        </w:tabs>
        <w:ind w:left="6660" w:hanging="180"/>
      </w:pPr>
    </w:lvl>
    <w:lvl w:ilvl="6">
      <w:start w:val="1"/>
      <w:numFmt w:val="decimal"/>
      <w:lvlText w:val="%2.%3.%4.%5.%6.%7."/>
      <w:lvlJc w:val="left"/>
      <w:pPr>
        <w:tabs>
          <w:tab w:val="num" w:pos="1980"/>
        </w:tabs>
        <w:ind w:left="7380" w:hanging="360"/>
      </w:pPr>
    </w:lvl>
    <w:lvl w:ilvl="7">
      <w:start w:val="1"/>
      <w:numFmt w:val="lowerLetter"/>
      <w:lvlText w:val="%2.%3.%4.%5.%6.%7.%8."/>
      <w:lvlJc w:val="left"/>
      <w:pPr>
        <w:tabs>
          <w:tab w:val="num" w:pos="1980"/>
        </w:tabs>
        <w:ind w:left="8100" w:hanging="360"/>
      </w:pPr>
    </w:lvl>
    <w:lvl w:ilvl="8">
      <w:start w:val="1"/>
      <w:numFmt w:val="lowerRoman"/>
      <w:lvlText w:val="%2.%3.%4.%5.%6.%7.%8.%9."/>
      <w:lvlJc w:val="left"/>
      <w:pPr>
        <w:tabs>
          <w:tab w:val="num" w:pos="1980"/>
        </w:tabs>
        <w:ind w:left="8820" w:hanging="180"/>
      </w:pPr>
    </w:lvl>
  </w:abstractNum>
  <w:abstractNum w:abstractNumId="9" w15:restartNumberingAfterBreak="0">
    <w:nsid w:val="0000000A"/>
    <w:multiLevelType w:val="multilevel"/>
    <w:tmpl w:val="0000000A"/>
    <w:name w:val="WWNum15"/>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0" w15:restartNumberingAfterBreak="0">
    <w:nsid w:val="0000000B"/>
    <w:multiLevelType w:val="multilevel"/>
    <w:tmpl w:val="0000000B"/>
    <w:name w:val="WWNum16"/>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1" w15:restartNumberingAfterBreak="0">
    <w:nsid w:val="0000000C"/>
    <w:multiLevelType w:val="multilevel"/>
    <w:tmpl w:val="0000000C"/>
    <w:name w:val="WWNum17"/>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2" w15:restartNumberingAfterBreak="0">
    <w:nsid w:val="0000000D"/>
    <w:multiLevelType w:val="multilevel"/>
    <w:tmpl w:val="0000000D"/>
    <w:name w:val="WWNum19"/>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3" w15:restartNumberingAfterBreak="0">
    <w:nsid w:val="0000000E"/>
    <w:multiLevelType w:val="multilevel"/>
    <w:tmpl w:val="0000000E"/>
    <w:name w:val="WWNum22"/>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4" w15:restartNumberingAfterBreak="0">
    <w:nsid w:val="0000000F"/>
    <w:multiLevelType w:val="multilevel"/>
    <w:tmpl w:val="2E8AAE96"/>
    <w:name w:val="WWNum23"/>
    <w:lvl w:ilvl="0">
      <w:start w:val="1"/>
      <w:numFmt w:val="upperLetter"/>
      <w:lvlText w:val="%1)"/>
      <w:lvlJc w:val="left"/>
      <w:pPr>
        <w:tabs>
          <w:tab w:val="num" w:pos="709"/>
        </w:tabs>
        <w:ind w:left="1429" w:hanging="360"/>
      </w:pPr>
      <w:rPr>
        <w:rFonts w:ascii="Times New Roman" w:eastAsia="Times New Roman" w:hAnsi="Times New Roman" w:cs="Times New Roman"/>
      </w:r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5" w15:restartNumberingAfterBreak="0">
    <w:nsid w:val="00000010"/>
    <w:multiLevelType w:val="multilevel"/>
    <w:tmpl w:val="00000010"/>
    <w:name w:val="WWNum2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11"/>
    <w:multiLevelType w:val="multilevel"/>
    <w:tmpl w:val="00000011"/>
    <w:name w:val="WWNum26"/>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7" w15:restartNumberingAfterBreak="0">
    <w:nsid w:val="00000012"/>
    <w:multiLevelType w:val="multilevel"/>
    <w:tmpl w:val="00000012"/>
    <w:name w:val="WWNum29"/>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8" w15:restartNumberingAfterBreak="0">
    <w:nsid w:val="00000013"/>
    <w:multiLevelType w:val="multilevel"/>
    <w:tmpl w:val="00000013"/>
    <w:name w:val="WWNum31"/>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19" w15:restartNumberingAfterBreak="0">
    <w:nsid w:val="00000014"/>
    <w:multiLevelType w:val="multilevel"/>
    <w:tmpl w:val="00000014"/>
    <w:name w:val="WWNum34"/>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0" w15:restartNumberingAfterBreak="0">
    <w:nsid w:val="00000015"/>
    <w:multiLevelType w:val="multilevel"/>
    <w:tmpl w:val="00000015"/>
    <w:name w:val="WWNum35"/>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1" w15:restartNumberingAfterBreak="0">
    <w:nsid w:val="00000016"/>
    <w:multiLevelType w:val="multilevel"/>
    <w:tmpl w:val="00000016"/>
    <w:name w:val="WWNum37"/>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2" w15:restartNumberingAfterBreak="0">
    <w:nsid w:val="00000017"/>
    <w:multiLevelType w:val="multilevel"/>
    <w:tmpl w:val="00000017"/>
    <w:name w:val="WWNum38"/>
    <w:lvl w:ilvl="0">
      <w:start w:val="1"/>
      <w:numFmt w:val="upperLetter"/>
      <w:lvlText w:val="%1)"/>
      <w:lvlJc w:val="left"/>
      <w:pPr>
        <w:tabs>
          <w:tab w:val="num" w:pos="709"/>
        </w:tabs>
        <w:ind w:left="1429" w:hanging="360"/>
      </w:pPr>
    </w:lvl>
    <w:lvl w:ilvl="1">
      <w:start w:val="1"/>
      <w:numFmt w:val="lowerLetter"/>
      <w:lvlText w:val="%2."/>
      <w:lvlJc w:val="left"/>
      <w:pPr>
        <w:tabs>
          <w:tab w:val="num" w:pos="709"/>
        </w:tabs>
        <w:ind w:left="2149" w:hanging="360"/>
      </w:pPr>
    </w:lvl>
    <w:lvl w:ilvl="2">
      <w:start w:val="1"/>
      <w:numFmt w:val="lowerRoman"/>
      <w:lvlText w:val="%2.%3."/>
      <w:lvlJc w:val="left"/>
      <w:pPr>
        <w:tabs>
          <w:tab w:val="num" w:pos="709"/>
        </w:tabs>
        <w:ind w:left="2869" w:hanging="180"/>
      </w:pPr>
    </w:lvl>
    <w:lvl w:ilvl="3">
      <w:start w:val="1"/>
      <w:numFmt w:val="decimal"/>
      <w:lvlText w:val="%2.%3.%4."/>
      <w:lvlJc w:val="left"/>
      <w:pPr>
        <w:tabs>
          <w:tab w:val="num" w:pos="709"/>
        </w:tabs>
        <w:ind w:left="3589" w:hanging="360"/>
      </w:pPr>
    </w:lvl>
    <w:lvl w:ilvl="4">
      <w:start w:val="1"/>
      <w:numFmt w:val="lowerLetter"/>
      <w:lvlText w:val="%2.%3.%4.%5."/>
      <w:lvlJc w:val="left"/>
      <w:pPr>
        <w:tabs>
          <w:tab w:val="num" w:pos="709"/>
        </w:tabs>
        <w:ind w:left="4309" w:hanging="360"/>
      </w:pPr>
    </w:lvl>
    <w:lvl w:ilvl="5">
      <w:start w:val="1"/>
      <w:numFmt w:val="lowerRoman"/>
      <w:lvlText w:val="%2.%3.%4.%5.%6."/>
      <w:lvlJc w:val="left"/>
      <w:pPr>
        <w:tabs>
          <w:tab w:val="num" w:pos="709"/>
        </w:tabs>
        <w:ind w:left="5029" w:hanging="180"/>
      </w:pPr>
    </w:lvl>
    <w:lvl w:ilvl="6">
      <w:start w:val="1"/>
      <w:numFmt w:val="decimal"/>
      <w:lvlText w:val="%2.%3.%4.%5.%6.%7."/>
      <w:lvlJc w:val="left"/>
      <w:pPr>
        <w:tabs>
          <w:tab w:val="num" w:pos="709"/>
        </w:tabs>
        <w:ind w:left="5749" w:hanging="360"/>
      </w:pPr>
    </w:lvl>
    <w:lvl w:ilvl="7">
      <w:start w:val="1"/>
      <w:numFmt w:val="lowerLetter"/>
      <w:lvlText w:val="%2.%3.%4.%5.%6.%7.%8."/>
      <w:lvlJc w:val="left"/>
      <w:pPr>
        <w:tabs>
          <w:tab w:val="num" w:pos="709"/>
        </w:tabs>
        <w:ind w:left="6469" w:hanging="360"/>
      </w:pPr>
    </w:lvl>
    <w:lvl w:ilvl="8">
      <w:start w:val="1"/>
      <w:numFmt w:val="lowerRoman"/>
      <w:lvlText w:val="%2.%3.%4.%5.%6.%7.%8.%9."/>
      <w:lvlJc w:val="left"/>
      <w:pPr>
        <w:tabs>
          <w:tab w:val="num" w:pos="709"/>
        </w:tabs>
        <w:ind w:left="7189" w:hanging="180"/>
      </w:pPr>
    </w:lvl>
  </w:abstractNum>
  <w:abstractNum w:abstractNumId="23" w15:restartNumberingAfterBreak="0">
    <w:nsid w:val="02C85400"/>
    <w:multiLevelType w:val="hybridMultilevel"/>
    <w:tmpl w:val="749CF8C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3E7537D"/>
    <w:multiLevelType w:val="hybridMultilevel"/>
    <w:tmpl w:val="2E06FFA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56360C6"/>
    <w:multiLevelType w:val="hybridMultilevel"/>
    <w:tmpl w:val="A9B4D2C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09DD1CA2"/>
    <w:multiLevelType w:val="hybridMultilevel"/>
    <w:tmpl w:val="6246A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0B3E6BCC"/>
    <w:multiLevelType w:val="hybridMultilevel"/>
    <w:tmpl w:val="ECF067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B450261"/>
    <w:multiLevelType w:val="hybridMultilevel"/>
    <w:tmpl w:val="01381F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0CBD5691"/>
    <w:multiLevelType w:val="hybridMultilevel"/>
    <w:tmpl w:val="7BB41F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EBB3C8F"/>
    <w:multiLevelType w:val="hybridMultilevel"/>
    <w:tmpl w:val="F01A9B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2C07A11"/>
    <w:multiLevelType w:val="hybridMultilevel"/>
    <w:tmpl w:val="73B2014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2D40787"/>
    <w:multiLevelType w:val="hybridMultilevel"/>
    <w:tmpl w:val="CABAFB2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159D5C7A"/>
    <w:multiLevelType w:val="hybridMultilevel"/>
    <w:tmpl w:val="0E7E5E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6980A14"/>
    <w:multiLevelType w:val="multilevel"/>
    <w:tmpl w:val="B50860A8"/>
    <w:lvl w:ilvl="0">
      <w:start w:val="1"/>
      <w:numFmt w:val="upperLetter"/>
      <w:lvlText w:val="%1."/>
      <w:lvlJc w:val="left"/>
      <w:pPr>
        <w:tabs>
          <w:tab w:val="num" w:pos="720"/>
        </w:tabs>
        <w:ind w:left="720" w:hanging="360"/>
      </w:pPr>
      <w:rPr>
        <w:rFonts w:hint="default"/>
        <w:sz w:val="24"/>
        <w:szCs w:val="24"/>
      </w:rPr>
    </w:lvl>
    <w:lvl w:ilvl="1">
      <w:start w:val="49"/>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C117D6B"/>
    <w:multiLevelType w:val="hybridMultilevel"/>
    <w:tmpl w:val="BB7619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7B1692"/>
    <w:multiLevelType w:val="hybridMultilevel"/>
    <w:tmpl w:val="279AA3E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1F9717C2"/>
    <w:multiLevelType w:val="hybridMultilevel"/>
    <w:tmpl w:val="62A49C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1C955EC"/>
    <w:multiLevelType w:val="hybridMultilevel"/>
    <w:tmpl w:val="FE3CC85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229C7C92"/>
    <w:multiLevelType w:val="multilevel"/>
    <w:tmpl w:val="EC3A03EA"/>
    <w:lvl w:ilvl="0">
      <w:start w:val="1"/>
      <w:numFmt w:val="decimal"/>
      <w:lvlText w:val="%1."/>
      <w:lvlJc w:val="left"/>
      <w:pPr>
        <w:ind w:left="360" w:hanging="360"/>
      </w:pPr>
      <w:rPr>
        <w:rFonts w:ascii="Times New Roman" w:hAnsi="Times New Roman" w:hint="default"/>
        <w:b/>
        <w:i w:val="0"/>
        <w:caps w:val="0"/>
        <w:strike w:val="0"/>
        <w:dstrike w:val="0"/>
        <w:vanish w:val="0"/>
        <w:spacing w:val="0"/>
        <w:w w:val="100"/>
        <w:kern w:val="0"/>
        <w:position w:val="0"/>
        <w:sz w:val="24"/>
        <w:vertAlign w:val="baseline"/>
        <w14:cntxtAlts w14:val="0"/>
      </w:rPr>
    </w:lvl>
    <w:lvl w:ilvl="1">
      <w:start w:val="1"/>
      <w:numFmt w:val="upperLetter"/>
      <w:pStyle w:val="Heading2"/>
      <w:lvlText w:val="%2."/>
      <w:lvlJc w:val="left"/>
      <w:pPr>
        <w:ind w:left="720" w:hanging="36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2E56837"/>
    <w:multiLevelType w:val="hybridMultilevel"/>
    <w:tmpl w:val="ADB81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3E5308E"/>
    <w:multiLevelType w:val="multilevel"/>
    <w:tmpl w:val="C10EC7A0"/>
    <w:lvl w:ilvl="0">
      <w:start w:val="1"/>
      <w:numFmt w:val="upp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4632DA0"/>
    <w:multiLevelType w:val="hybridMultilevel"/>
    <w:tmpl w:val="4F08546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24C96537"/>
    <w:multiLevelType w:val="hybridMultilevel"/>
    <w:tmpl w:val="9224FB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D3741DF"/>
    <w:multiLevelType w:val="hybridMultilevel"/>
    <w:tmpl w:val="839C7FC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EFD663A"/>
    <w:multiLevelType w:val="hybridMultilevel"/>
    <w:tmpl w:val="09287FA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34CF251E"/>
    <w:multiLevelType w:val="hybridMultilevel"/>
    <w:tmpl w:val="35F2FD8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15:restartNumberingAfterBreak="0">
    <w:nsid w:val="36A87A10"/>
    <w:multiLevelType w:val="hybridMultilevel"/>
    <w:tmpl w:val="71F64C34"/>
    <w:lvl w:ilvl="0" w:tplc="EC0C2FDC">
      <w:start w:val="1"/>
      <w:numFmt w:val="decimal"/>
      <w:pStyle w:val="Heading1"/>
      <w:lvlText w:val="%1."/>
      <w:lvlJc w:val="left"/>
      <w:pPr>
        <w:ind w:left="789" w:hanging="360"/>
      </w:pPr>
      <w:rPr>
        <w:b/>
      </w:rPr>
    </w:lvl>
    <w:lvl w:ilvl="1" w:tplc="04090019" w:tentative="1">
      <w:start w:val="1"/>
      <w:numFmt w:val="lowerLetter"/>
      <w:lvlText w:val="%2."/>
      <w:lvlJc w:val="left"/>
      <w:pPr>
        <w:ind w:left="1509" w:hanging="360"/>
      </w:pPr>
    </w:lvl>
    <w:lvl w:ilvl="2" w:tplc="0409001B" w:tentative="1">
      <w:start w:val="1"/>
      <w:numFmt w:val="lowerRoman"/>
      <w:lvlText w:val="%3."/>
      <w:lvlJc w:val="right"/>
      <w:pPr>
        <w:ind w:left="2229" w:hanging="180"/>
      </w:pPr>
    </w:lvl>
    <w:lvl w:ilvl="3" w:tplc="0409000F" w:tentative="1">
      <w:start w:val="1"/>
      <w:numFmt w:val="decimal"/>
      <w:lvlText w:val="%4."/>
      <w:lvlJc w:val="left"/>
      <w:pPr>
        <w:ind w:left="2949" w:hanging="360"/>
      </w:pPr>
    </w:lvl>
    <w:lvl w:ilvl="4" w:tplc="04090019" w:tentative="1">
      <w:start w:val="1"/>
      <w:numFmt w:val="lowerLetter"/>
      <w:lvlText w:val="%5."/>
      <w:lvlJc w:val="left"/>
      <w:pPr>
        <w:ind w:left="3669" w:hanging="360"/>
      </w:pPr>
    </w:lvl>
    <w:lvl w:ilvl="5" w:tplc="0409001B" w:tentative="1">
      <w:start w:val="1"/>
      <w:numFmt w:val="lowerRoman"/>
      <w:lvlText w:val="%6."/>
      <w:lvlJc w:val="right"/>
      <w:pPr>
        <w:ind w:left="4389" w:hanging="180"/>
      </w:pPr>
    </w:lvl>
    <w:lvl w:ilvl="6" w:tplc="0409000F" w:tentative="1">
      <w:start w:val="1"/>
      <w:numFmt w:val="decimal"/>
      <w:lvlText w:val="%7."/>
      <w:lvlJc w:val="left"/>
      <w:pPr>
        <w:ind w:left="5109" w:hanging="360"/>
      </w:pPr>
    </w:lvl>
    <w:lvl w:ilvl="7" w:tplc="04090019" w:tentative="1">
      <w:start w:val="1"/>
      <w:numFmt w:val="lowerLetter"/>
      <w:lvlText w:val="%8."/>
      <w:lvlJc w:val="left"/>
      <w:pPr>
        <w:ind w:left="5829" w:hanging="360"/>
      </w:pPr>
    </w:lvl>
    <w:lvl w:ilvl="8" w:tplc="0409001B" w:tentative="1">
      <w:start w:val="1"/>
      <w:numFmt w:val="lowerRoman"/>
      <w:lvlText w:val="%9."/>
      <w:lvlJc w:val="right"/>
      <w:pPr>
        <w:ind w:left="6549" w:hanging="180"/>
      </w:pPr>
    </w:lvl>
  </w:abstractNum>
  <w:abstractNum w:abstractNumId="48" w15:restartNumberingAfterBreak="0">
    <w:nsid w:val="3A994DBD"/>
    <w:multiLevelType w:val="hybridMultilevel"/>
    <w:tmpl w:val="23C0D7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AB0421E"/>
    <w:multiLevelType w:val="hybridMultilevel"/>
    <w:tmpl w:val="5FCC78B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15:restartNumberingAfterBreak="0">
    <w:nsid w:val="3C856C10"/>
    <w:multiLevelType w:val="hybridMultilevel"/>
    <w:tmpl w:val="FD14A4A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3D23206C"/>
    <w:multiLevelType w:val="hybridMultilevel"/>
    <w:tmpl w:val="FF34FC0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3E3955A7"/>
    <w:multiLevelType w:val="hybridMultilevel"/>
    <w:tmpl w:val="525E561C"/>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0A673E2"/>
    <w:multiLevelType w:val="hybridMultilevel"/>
    <w:tmpl w:val="C6F2C9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52F6438"/>
    <w:multiLevelType w:val="hybridMultilevel"/>
    <w:tmpl w:val="ECF067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45480D"/>
    <w:multiLevelType w:val="hybridMultilevel"/>
    <w:tmpl w:val="AA4815E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51FF6745"/>
    <w:multiLevelType w:val="hybridMultilevel"/>
    <w:tmpl w:val="6246A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55695A1B"/>
    <w:multiLevelType w:val="hybridMultilevel"/>
    <w:tmpl w:val="1EBED21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5BF91AD6"/>
    <w:multiLevelType w:val="hybridMultilevel"/>
    <w:tmpl w:val="858477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DF74F2"/>
    <w:multiLevelType w:val="hybridMultilevel"/>
    <w:tmpl w:val="5A980FA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5E6772B0"/>
    <w:multiLevelType w:val="hybridMultilevel"/>
    <w:tmpl w:val="54C4695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FCD1937"/>
    <w:multiLevelType w:val="hybridMultilevel"/>
    <w:tmpl w:val="11D2F70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1B5D39"/>
    <w:multiLevelType w:val="hybridMultilevel"/>
    <w:tmpl w:val="55A8A9D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87D4FCD"/>
    <w:multiLevelType w:val="hybridMultilevel"/>
    <w:tmpl w:val="6A189B7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6A8F34FE"/>
    <w:multiLevelType w:val="hybridMultilevel"/>
    <w:tmpl w:val="6C34A038"/>
    <w:lvl w:ilvl="0" w:tplc="04090015">
      <w:start w:val="1"/>
      <w:numFmt w:val="upperLetter"/>
      <w:lvlText w:val="%1."/>
      <w:lvlJc w:val="left"/>
      <w:pPr>
        <w:ind w:left="1147" w:hanging="360"/>
      </w:pPr>
    </w:lvl>
    <w:lvl w:ilvl="1" w:tplc="04090019" w:tentative="1">
      <w:start w:val="1"/>
      <w:numFmt w:val="lowerLetter"/>
      <w:lvlText w:val="%2."/>
      <w:lvlJc w:val="left"/>
      <w:pPr>
        <w:ind w:left="1867" w:hanging="360"/>
      </w:pPr>
    </w:lvl>
    <w:lvl w:ilvl="2" w:tplc="0409001B" w:tentative="1">
      <w:start w:val="1"/>
      <w:numFmt w:val="lowerRoman"/>
      <w:lvlText w:val="%3."/>
      <w:lvlJc w:val="right"/>
      <w:pPr>
        <w:ind w:left="2587" w:hanging="180"/>
      </w:pPr>
    </w:lvl>
    <w:lvl w:ilvl="3" w:tplc="0409000F" w:tentative="1">
      <w:start w:val="1"/>
      <w:numFmt w:val="decimal"/>
      <w:lvlText w:val="%4."/>
      <w:lvlJc w:val="left"/>
      <w:pPr>
        <w:ind w:left="3307" w:hanging="360"/>
      </w:pPr>
    </w:lvl>
    <w:lvl w:ilvl="4" w:tplc="04090019" w:tentative="1">
      <w:start w:val="1"/>
      <w:numFmt w:val="lowerLetter"/>
      <w:lvlText w:val="%5."/>
      <w:lvlJc w:val="left"/>
      <w:pPr>
        <w:ind w:left="4027" w:hanging="360"/>
      </w:pPr>
    </w:lvl>
    <w:lvl w:ilvl="5" w:tplc="0409001B" w:tentative="1">
      <w:start w:val="1"/>
      <w:numFmt w:val="lowerRoman"/>
      <w:lvlText w:val="%6."/>
      <w:lvlJc w:val="right"/>
      <w:pPr>
        <w:ind w:left="4747" w:hanging="180"/>
      </w:pPr>
    </w:lvl>
    <w:lvl w:ilvl="6" w:tplc="0409000F" w:tentative="1">
      <w:start w:val="1"/>
      <w:numFmt w:val="decimal"/>
      <w:lvlText w:val="%7."/>
      <w:lvlJc w:val="left"/>
      <w:pPr>
        <w:ind w:left="5467" w:hanging="360"/>
      </w:pPr>
    </w:lvl>
    <w:lvl w:ilvl="7" w:tplc="04090019" w:tentative="1">
      <w:start w:val="1"/>
      <w:numFmt w:val="lowerLetter"/>
      <w:lvlText w:val="%8."/>
      <w:lvlJc w:val="left"/>
      <w:pPr>
        <w:ind w:left="6187" w:hanging="360"/>
      </w:pPr>
    </w:lvl>
    <w:lvl w:ilvl="8" w:tplc="0409001B" w:tentative="1">
      <w:start w:val="1"/>
      <w:numFmt w:val="lowerRoman"/>
      <w:lvlText w:val="%9."/>
      <w:lvlJc w:val="right"/>
      <w:pPr>
        <w:ind w:left="6907" w:hanging="180"/>
      </w:pPr>
    </w:lvl>
  </w:abstractNum>
  <w:abstractNum w:abstractNumId="65" w15:restartNumberingAfterBreak="0">
    <w:nsid w:val="6BA32515"/>
    <w:multiLevelType w:val="hybridMultilevel"/>
    <w:tmpl w:val="A086E66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6D0939C2"/>
    <w:multiLevelType w:val="multilevel"/>
    <w:tmpl w:val="6C7679D8"/>
    <w:lvl w:ilvl="0">
      <w:start w:val="1"/>
      <w:numFmt w:val="upperLetter"/>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0013BC"/>
    <w:multiLevelType w:val="hybridMultilevel"/>
    <w:tmpl w:val="90D6DC02"/>
    <w:lvl w:ilvl="0" w:tplc="04090015">
      <w:start w:val="1"/>
      <w:numFmt w:val="upperLetter"/>
      <w:lvlText w:val="%1."/>
      <w:lvlJc w:val="left"/>
      <w:pPr>
        <w:ind w:left="835" w:hanging="360"/>
      </w:p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68" w15:restartNumberingAfterBreak="0">
    <w:nsid w:val="72880B06"/>
    <w:multiLevelType w:val="hybridMultilevel"/>
    <w:tmpl w:val="3A02D06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39F73A1"/>
    <w:multiLevelType w:val="multilevel"/>
    <w:tmpl w:val="F44E109E"/>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0" w15:restartNumberingAfterBreak="0">
    <w:nsid w:val="79156010"/>
    <w:multiLevelType w:val="hybridMultilevel"/>
    <w:tmpl w:val="1532638E"/>
    <w:lvl w:ilvl="0" w:tplc="FFFFFFFF">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95F74BE"/>
    <w:multiLevelType w:val="hybridMultilevel"/>
    <w:tmpl w:val="F3EC6F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796F6470"/>
    <w:multiLevelType w:val="hybridMultilevel"/>
    <w:tmpl w:val="F25C4E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AD76F18"/>
    <w:multiLevelType w:val="hybridMultilevel"/>
    <w:tmpl w:val="962484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7D127001"/>
    <w:multiLevelType w:val="hybridMultilevel"/>
    <w:tmpl w:val="33268B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9"/>
  </w:num>
  <w:num w:numId="2">
    <w:abstractNumId w:val="47"/>
  </w:num>
  <w:num w:numId="3">
    <w:abstractNumId w:val="39"/>
  </w:num>
  <w:num w:numId="4">
    <w:abstractNumId w:val="41"/>
  </w:num>
  <w:num w:numId="5">
    <w:abstractNumId w:val="54"/>
  </w:num>
  <w:num w:numId="6">
    <w:abstractNumId w:val="34"/>
  </w:num>
  <w:num w:numId="7">
    <w:abstractNumId w:val="66"/>
  </w:num>
  <w:num w:numId="8">
    <w:abstractNumId w:val="27"/>
  </w:num>
  <w:num w:numId="9">
    <w:abstractNumId w:val="70"/>
  </w:num>
  <w:num w:numId="10">
    <w:abstractNumId w:val="67"/>
  </w:num>
  <w:num w:numId="11">
    <w:abstractNumId w:val="52"/>
  </w:num>
  <w:num w:numId="12">
    <w:abstractNumId w:val="44"/>
  </w:num>
  <w:num w:numId="13">
    <w:abstractNumId w:val="25"/>
  </w:num>
  <w:num w:numId="14">
    <w:abstractNumId w:val="68"/>
  </w:num>
  <w:num w:numId="15">
    <w:abstractNumId w:val="74"/>
  </w:num>
  <w:num w:numId="16">
    <w:abstractNumId w:val="53"/>
  </w:num>
  <w:num w:numId="17">
    <w:abstractNumId w:val="40"/>
  </w:num>
  <w:num w:numId="18">
    <w:abstractNumId w:val="24"/>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61"/>
  </w:num>
  <w:num w:numId="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60"/>
  </w:num>
  <w:num w:numId="2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2"/>
  </w:num>
  <w:num w:numId="33">
    <w:abstractNumId w:val="58"/>
  </w:num>
  <w:num w:numId="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35"/>
  </w:num>
  <w:num w:numId="42">
    <w:abstractNumId w:val="29"/>
  </w:num>
  <w:num w:numId="43">
    <w:abstractNumId w:val="33"/>
  </w:num>
  <w:num w:numId="4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displayBackgroundShape/>
  <w:embedSystemFonts/>
  <w:proofState w:spelling="clean" w:grammar="clea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2FB"/>
    <w:rsid w:val="00001D38"/>
    <w:rsid w:val="00003F21"/>
    <w:rsid w:val="00006C54"/>
    <w:rsid w:val="00012A90"/>
    <w:rsid w:val="00020F44"/>
    <w:rsid w:val="00022905"/>
    <w:rsid w:val="00032794"/>
    <w:rsid w:val="00041167"/>
    <w:rsid w:val="000466B9"/>
    <w:rsid w:val="00060716"/>
    <w:rsid w:val="00064B3D"/>
    <w:rsid w:val="00073DD8"/>
    <w:rsid w:val="00080073"/>
    <w:rsid w:val="000A3E97"/>
    <w:rsid w:val="000B38DC"/>
    <w:rsid w:val="000B5DED"/>
    <w:rsid w:val="000C26E6"/>
    <w:rsid w:val="000C43C6"/>
    <w:rsid w:val="000E1D2D"/>
    <w:rsid w:val="000F7608"/>
    <w:rsid w:val="001108FD"/>
    <w:rsid w:val="00146A99"/>
    <w:rsid w:val="00162454"/>
    <w:rsid w:val="001701A0"/>
    <w:rsid w:val="001826BD"/>
    <w:rsid w:val="00183B7C"/>
    <w:rsid w:val="001940F3"/>
    <w:rsid w:val="00195EF8"/>
    <w:rsid w:val="001A7DD6"/>
    <w:rsid w:val="001D6745"/>
    <w:rsid w:val="001E07AD"/>
    <w:rsid w:val="001E7C1E"/>
    <w:rsid w:val="001F51F3"/>
    <w:rsid w:val="00212C53"/>
    <w:rsid w:val="00213239"/>
    <w:rsid w:val="00226160"/>
    <w:rsid w:val="00233E8B"/>
    <w:rsid w:val="00243F3B"/>
    <w:rsid w:val="002533D4"/>
    <w:rsid w:val="002632E1"/>
    <w:rsid w:val="00263934"/>
    <w:rsid w:val="00271F4D"/>
    <w:rsid w:val="00283D1F"/>
    <w:rsid w:val="002843C8"/>
    <w:rsid w:val="002861D0"/>
    <w:rsid w:val="0033625C"/>
    <w:rsid w:val="0034360B"/>
    <w:rsid w:val="0035201A"/>
    <w:rsid w:val="003526C5"/>
    <w:rsid w:val="00357F1B"/>
    <w:rsid w:val="003625D7"/>
    <w:rsid w:val="003834DE"/>
    <w:rsid w:val="003B06F2"/>
    <w:rsid w:val="003C18A8"/>
    <w:rsid w:val="003C35A5"/>
    <w:rsid w:val="003C5A7F"/>
    <w:rsid w:val="003D6BD0"/>
    <w:rsid w:val="003D6CE6"/>
    <w:rsid w:val="003D737F"/>
    <w:rsid w:val="003F72A1"/>
    <w:rsid w:val="003F7BFA"/>
    <w:rsid w:val="00430D0A"/>
    <w:rsid w:val="00450BC6"/>
    <w:rsid w:val="004510DE"/>
    <w:rsid w:val="004662FB"/>
    <w:rsid w:val="0047792D"/>
    <w:rsid w:val="0048126D"/>
    <w:rsid w:val="004C2AE5"/>
    <w:rsid w:val="004C3388"/>
    <w:rsid w:val="004D0CB4"/>
    <w:rsid w:val="004D6FAE"/>
    <w:rsid w:val="004E32DA"/>
    <w:rsid w:val="004F2102"/>
    <w:rsid w:val="00506404"/>
    <w:rsid w:val="00515E2C"/>
    <w:rsid w:val="00516C32"/>
    <w:rsid w:val="005220FE"/>
    <w:rsid w:val="00522820"/>
    <w:rsid w:val="005309F4"/>
    <w:rsid w:val="00534E9E"/>
    <w:rsid w:val="00546F27"/>
    <w:rsid w:val="005573CC"/>
    <w:rsid w:val="005633A7"/>
    <w:rsid w:val="005773C6"/>
    <w:rsid w:val="0058689A"/>
    <w:rsid w:val="00586D3F"/>
    <w:rsid w:val="00594AED"/>
    <w:rsid w:val="005C3840"/>
    <w:rsid w:val="005D6F76"/>
    <w:rsid w:val="005F5ECF"/>
    <w:rsid w:val="00604A10"/>
    <w:rsid w:val="00611380"/>
    <w:rsid w:val="006358EB"/>
    <w:rsid w:val="00642450"/>
    <w:rsid w:val="006776BB"/>
    <w:rsid w:val="00684399"/>
    <w:rsid w:val="0069387A"/>
    <w:rsid w:val="00694030"/>
    <w:rsid w:val="00697AED"/>
    <w:rsid w:val="006A11E0"/>
    <w:rsid w:val="006D2E68"/>
    <w:rsid w:val="006D44CB"/>
    <w:rsid w:val="006D4E9E"/>
    <w:rsid w:val="006D6823"/>
    <w:rsid w:val="006F52A5"/>
    <w:rsid w:val="00710FDA"/>
    <w:rsid w:val="00714DD1"/>
    <w:rsid w:val="00737D43"/>
    <w:rsid w:val="007432FF"/>
    <w:rsid w:val="00754970"/>
    <w:rsid w:val="00754B90"/>
    <w:rsid w:val="007634C9"/>
    <w:rsid w:val="007727B3"/>
    <w:rsid w:val="00785AF3"/>
    <w:rsid w:val="007A3130"/>
    <w:rsid w:val="007A3A4F"/>
    <w:rsid w:val="007C5807"/>
    <w:rsid w:val="007D06E6"/>
    <w:rsid w:val="007D3831"/>
    <w:rsid w:val="007E46B8"/>
    <w:rsid w:val="007F0B06"/>
    <w:rsid w:val="00807D55"/>
    <w:rsid w:val="00824F3E"/>
    <w:rsid w:val="00836D48"/>
    <w:rsid w:val="008473A7"/>
    <w:rsid w:val="00847F2A"/>
    <w:rsid w:val="00850369"/>
    <w:rsid w:val="008556CD"/>
    <w:rsid w:val="00856297"/>
    <w:rsid w:val="00860878"/>
    <w:rsid w:val="008621FB"/>
    <w:rsid w:val="0086406E"/>
    <w:rsid w:val="008733CB"/>
    <w:rsid w:val="00875076"/>
    <w:rsid w:val="008752AF"/>
    <w:rsid w:val="008975BB"/>
    <w:rsid w:val="008A3F6E"/>
    <w:rsid w:val="008A47FD"/>
    <w:rsid w:val="008A7A4E"/>
    <w:rsid w:val="008B2A4D"/>
    <w:rsid w:val="008B3A81"/>
    <w:rsid w:val="008C5146"/>
    <w:rsid w:val="008F2F80"/>
    <w:rsid w:val="00900F4E"/>
    <w:rsid w:val="0090442D"/>
    <w:rsid w:val="00915523"/>
    <w:rsid w:val="00920899"/>
    <w:rsid w:val="0095015A"/>
    <w:rsid w:val="009507EB"/>
    <w:rsid w:val="009619A7"/>
    <w:rsid w:val="00966E9D"/>
    <w:rsid w:val="009736A5"/>
    <w:rsid w:val="009974E5"/>
    <w:rsid w:val="009F0C60"/>
    <w:rsid w:val="009F1307"/>
    <w:rsid w:val="00A0061E"/>
    <w:rsid w:val="00A022DC"/>
    <w:rsid w:val="00A06C61"/>
    <w:rsid w:val="00A11A6E"/>
    <w:rsid w:val="00A20FFF"/>
    <w:rsid w:val="00A226C8"/>
    <w:rsid w:val="00A369F1"/>
    <w:rsid w:val="00A51136"/>
    <w:rsid w:val="00A51DD7"/>
    <w:rsid w:val="00A57411"/>
    <w:rsid w:val="00A65BDA"/>
    <w:rsid w:val="00A92C48"/>
    <w:rsid w:val="00A936F4"/>
    <w:rsid w:val="00A949A6"/>
    <w:rsid w:val="00AC00F0"/>
    <w:rsid w:val="00AC2C32"/>
    <w:rsid w:val="00AD1998"/>
    <w:rsid w:val="00AD3D4E"/>
    <w:rsid w:val="00B011C4"/>
    <w:rsid w:val="00B14DA9"/>
    <w:rsid w:val="00B16E4A"/>
    <w:rsid w:val="00B355E1"/>
    <w:rsid w:val="00B4017C"/>
    <w:rsid w:val="00B56392"/>
    <w:rsid w:val="00B724A4"/>
    <w:rsid w:val="00B7768A"/>
    <w:rsid w:val="00B948DC"/>
    <w:rsid w:val="00BC1639"/>
    <w:rsid w:val="00BC230A"/>
    <w:rsid w:val="00BD0615"/>
    <w:rsid w:val="00BD1FA6"/>
    <w:rsid w:val="00BD6ECA"/>
    <w:rsid w:val="00BF0696"/>
    <w:rsid w:val="00C0593D"/>
    <w:rsid w:val="00C230DC"/>
    <w:rsid w:val="00C25162"/>
    <w:rsid w:val="00C45E9E"/>
    <w:rsid w:val="00C465A9"/>
    <w:rsid w:val="00C52A86"/>
    <w:rsid w:val="00C610CC"/>
    <w:rsid w:val="00C62004"/>
    <w:rsid w:val="00C6741D"/>
    <w:rsid w:val="00C95ACB"/>
    <w:rsid w:val="00CC0F13"/>
    <w:rsid w:val="00CC77DA"/>
    <w:rsid w:val="00CD3669"/>
    <w:rsid w:val="00D025BA"/>
    <w:rsid w:val="00D24641"/>
    <w:rsid w:val="00D3272F"/>
    <w:rsid w:val="00D50EFB"/>
    <w:rsid w:val="00D530FF"/>
    <w:rsid w:val="00D61D1B"/>
    <w:rsid w:val="00D75639"/>
    <w:rsid w:val="00D91BCB"/>
    <w:rsid w:val="00DB56AE"/>
    <w:rsid w:val="00DC1B46"/>
    <w:rsid w:val="00DC5424"/>
    <w:rsid w:val="00DC7FEF"/>
    <w:rsid w:val="00DD0050"/>
    <w:rsid w:val="00DD29CC"/>
    <w:rsid w:val="00DE56EC"/>
    <w:rsid w:val="00E03236"/>
    <w:rsid w:val="00E11112"/>
    <w:rsid w:val="00E77675"/>
    <w:rsid w:val="00EA2FDE"/>
    <w:rsid w:val="00ED054A"/>
    <w:rsid w:val="00EF056A"/>
    <w:rsid w:val="00EF1998"/>
    <w:rsid w:val="00EF7EF3"/>
    <w:rsid w:val="00F279AC"/>
    <w:rsid w:val="00F51942"/>
    <w:rsid w:val="00F6504C"/>
    <w:rsid w:val="00F670F2"/>
    <w:rsid w:val="00F862AA"/>
    <w:rsid w:val="00FA5657"/>
    <w:rsid w:val="00FB0E5E"/>
    <w:rsid w:val="00FC3E14"/>
    <w:rsid w:val="00FE5221"/>
    <w:rsid w:val="00FF2E3A"/>
    <w:rsid w:val="00FF36C3"/>
    <w:rsid w:val="07C9A82E"/>
    <w:rsid w:val="093C6C0F"/>
    <w:rsid w:val="0BCBB667"/>
    <w:rsid w:val="0F60FAC1"/>
    <w:rsid w:val="7AC1DA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6CE0AB70"/>
  <w14:defaultImageDpi w14:val="300"/>
  <w15:docId w15:val="{48073C87-1DD5-4F4F-AF74-98C0DF2ED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DA9"/>
    <w:pPr>
      <w:widowControl w:val="0"/>
      <w:suppressAutoHyphens/>
    </w:pPr>
    <w:rPr>
      <w:rFonts w:eastAsia="Droid Sans Fallback" w:cs="Lohit Hindi"/>
      <w:kern w:val="1"/>
      <w:sz w:val="24"/>
      <w:szCs w:val="24"/>
      <w:lang w:eastAsia="hi-IN" w:bidi="hi-IN"/>
    </w:rPr>
  </w:style>
  <w:style w:type="paragraph" w:styleId="Heading1">
    <w:name w:val="heading 1"/>
    <w:basedOn w:val="Normal"/>
    <w:next w:val="Normal"/>
    <w:link w:val="Heading1Char"/>
    <w:uiPriority w:val="9"/>
    <w:qFormat/>
    <w:rsid w:val="008A7A4E"/>
    <w:pPr>
      <w:numPr>
        <w:numId w:val="2"/>
      </w:numPr>
      <w:suppressAutoHyphens w:val="0"/>
      <w:ind w:left="360"/>
      <w:outlineLvl w:val="0"/>
    </w:pPr>
    <w:rPr>
      <w:rFonts w:eastAsia="Calibri" w:cs="Times New Roman"/>
      <w:b/>
      <w:kern w:val="0"/>
      <w:lang w:eastAsia="en-US" w:bidi="ar-SA"/>
    </w:rPr>
  </w:style>
  <w:style w:type="paragraph" w:styleId="Heading2">
    <w:name w:val="heading 2"/>
    <w:basedOn w:val="ListParagraph"/>
    <w:next w:val="Normal"/>
    <w:link w:val="Heading2Char"/>
    <w:uiPriority w:val="9"/>
    <w:unhideWhenUsed/>
    <w:qFormat/>
    <w:rsid w:val="00FB0E5E"/>
    <w:pPr>
      <w:numPr>
        <w:ilvl w:val="1"/>
        <w:numId w:val="3"/>
      </w:numPr>
      <w:tabs>
        <w:tab w:val="left" w:pos="427"/>
      </w:tabs>
      <w:suppressAutoHyphens w:val="0"/>
      <w:outlineLvl w:val="1"/>
    </w:pPr>
    <w:rPr>
      <w:rFonts w:eastAsia="Calibri" w:cs="Times New Roman"/>
      <w:kern w:val="0"/>
      <w:lang w:eastAsia="en-US" w:bidi="ar-SA"/>
    </w:rPr>
  </w:style>
  <w:style w:type="paragraph" w:styleId="Heading5">
    <w:name w:val="heading 5"/>
    <w:basedOn w:val="Normal"/>
    <w:next w:val="Normal"/>
    <w:link w:val="Heading5Char"/>
    <w:qFormat/>
    <w:rsid w:val="00DC1B46"/>
    <w:pPr>
      <w:keepNext/>
      <w:widowControl/>
      <w:tabs>
        <w:tab w:val="right" w:pos="9450"/>
      </w:tabs>
      <w:suppressAutoHyphens w:val="0"/>
      <w:spacing w:before="120" w:after="120"/>
      <w:outlineLvl w:val="4"/>
    </w:pPr>
    <w:rPr>
      <w:rFonts w:eastAsia="Times New Roman" w:cs="Times New Roman"/>
      <w:kern w:val="0"/>
      <w:szCs w:val="2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ListParagraph">
    <w:name w:val="List Paragraph"/>
    <w:basedOn w:val="Normal"/>
    <w:qFormat/>
    <w:pPr>
      <w:ind w:left="720"/>
    </w:pPr>
  </w:style>
  <w:style w:type="paragraph" w:styleId="Header">
    <w:name w:val="header"/>
    <w:basedOn w:val="Normal"/>
    <w:link w:val="HeaderChar"/>
    <w:uiPriority w:val="99"/>
    <w:unhideWhenUsed/>
    <w:rsid w:val="00DC1B46"/>
    <w:pPr>
      <w:tabs>
        <w:tab w:val="center" w:pos="4320"/>
        <w:tab w:val="right" w:pos="8640"/>
      </w:tabs>
    </w:pPr>
  </w:style>
  <w:style w:type="character" w:customStyle="1" w:styleId="HeaderChar">
    <w:name w:val="Header Char"/>
    <w:link w:val="Header"/>
    <w:uiPriority w:val="99"/>
    <w:rsid w:val="00DC1B46"/>
    <w:rPr>
      <w:rFonts w:eastAsia="Droid Sans Fallback" w:cs="Lohit Hindi"/>
      <w:kern w:val="1"/>
      <w:sz w:val="24"/>
      <w:szCs w:val="24"/>
      <w:lang w:eastAsia="hi-IN" w:bidi="hi-IN"/>
    </w:rPr>
  </w:style>
  <w:style w:type="paragraph" w:styleId="Footer">
    <w:name w:val="footer"/>
    <w:basedOn w:val="Normal"/>
    <w:link w:val="FooterChar"/>
    <w:uiPriority w:val="99"/>
    <w:unhideWhenUsed/>
    <w:rsid w:val="00DC1B46"/>
    <w:pPr>
      <w:tabs>
        <w:tab w:val="center" w:pos="4320"/>
        <w:tab w:val="right" w:pos="8640"/>
      </w:tabs>
    </w:pPr>
  </w:style>
  <w:style w:type="character" w:customStyle="1" w:styleId="FooterChar">
    <w:name w:val="Footer Char"/>
    <w:link w:val="Footer"/>
    <w:uiPriority w:val="99"/>
    <w:rsid w:val="00DC1B46"/>
    <w:rPr>
      <w:rFonts w:eastAsia="Droid Sans Fallback" w:cs="Lohit Hindi"/>
      <w:kern w:val="1"/>
      <w:sz w:val="24"/>
      <w:szCs w:val="24"/>
      <w:lang w:eastAsia="hi-IN" w:bidi="hi-IN"/>
    </w:rPr>
  </w:style>
  <w:style w:type="character" w:customStyle="1" w:styleId="Heading5Char">
    <w:name w:val="Heading 5 Char"/>
    <w:link w:val="Heading5"/>
    <w:rsid w:val="00DC1B46"/>
    <w:rPr>
      <w:sz w:val="24"/>
    </w:rPr>
  </w:style>
  <w:style w:type="character" w:styleId="PageNumber">
    <w:name w:val="page number"/>
    <w:rsid w:val="00DC1B46"/>
  </w:style>
  <w:style w:type="paragraph" w:styleId="BalloonText">
    <w:name w:val="Balloon Text"/>
    <w:basedOn w:val="Normal"/>
    <w:link w:val="BalloonTextChar"/>
    <w:uiPriority w:val="99"/>
    <w:semiHidden/>
    <w:unhideWhenUsed/>
    <w:rsid w:val="00A57411"/>
    <w:rPr>
      <w:rFonts w:ascii="Tahoma" w:hAnsi="Tahoma" w:cs="Mangal"/>
      <w:sz w:val="16"/>
      <w:szCs w:val="14"/>
    </w:rPr>
  </w:style>
  <w:style w:type="character" w:customStyle="1" w:styleId="BalloonTextChar">
    <w:name w:val="Balloon Text Char"/>
    <w:basedOn w:val="DefaultParagraphFont"/>
    <w:link w:val="BalloonText"/>
    <w:uiPriority w:val="99"/>
    <w:semiHidden/>
    <w:rsid w:val="00A57411"/>
    <w:rPr>
      <w:rFonts w:ascii="Tahoma" w:eastAsia="Droid Sans Fallback" w:hAnsi="Tahoma" w:cs="Mangal"/>
      <w:kern w:val="1"/>
      <w:sz w:val="16"/>
      <w:szCs w:val="14"/>
      <w:lang w:eastAsia="hi-IN" w:bidi="hi-IN"/>
    </w:rPr>
  </w:style>
  <w:style w:type="character" w:styleId="CommentReference">
    <w:name w:val="annotation reference"/>
    <w:basedOn w:val="DefaultParagraphFont"/>
    <w:uiPriority w:val="99"/>
    <w:semiHidden/>
    <w:unhideWhenUsed/>
    <w:rsid w:val="00BC230A"/>
    <w:rPr>
      <w:sz w:val="16"/>
      <w:szCs w:val="16"/>
    </w:rPr>
  </w:style>
  <w:style w:type="paragraph" w:styleId="CommentText">
    <w:name w:val="annotation text"/>
    <w:basedOn w:val="Normal"/>
    <w:link w:val="CommentTextChar"/>
    <w:uiPriority w:val="99"/>
    <w:semiHidden/>
    <w:unhideWhenUsed/>
    <w:rsid w:val="00BC230A"/>
    <w:rPr>
      <w:rFonts w:cs="Mangal"/>
      <w:sz w:val="20"/>
      <w:szCs w:val="18"/>
    </w:rPr>
  </w:style>
  <w:style w:type="character" w:customStyle="1" w:styleId="CommentTextChar">
    <w:name w:val="Comment Text Char"/>
    <w:basedOn w:val="DefaultParagraphFont"/>
    <w:link w:val="CommentText"/>
    <w:uiPriority w:val="99"/>
    <w:semiHidden/>
    <w:rsid w:val="00BC230A"/>
    <w:rPr>
      <w:rFonts w:eastAsia="Droid Sans Fallback"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BC230A"/>
    <w:rPr>
      <w:b/>
      <w:bCs/>
    </w:rPr>
  </w:style>
  <w:style w:type="character" w:customStyle="1" w:styleId="CommentSubjectChar">
    <w:name w:val="Comment Subject Char"/>
    <w:basedOn w:val="CommentTextChar"/>
    <w:link w:val="CommentSubject"/>
    <w:uiPriority w:val="99"/>
    <w:semiHidden/>
    <w:rsid w:val="00BC230A"/>
    <w:rPr>
      <w:rFonts w:eastAsia="Droid Sans Fallback" w:cs="Mangal"/>
      <w:b/>
      <w:bCs/>
      <w:kern w:val="1"/>
      <w:szCs w:val="18"/>
      <w:lang w:eastAsia="hi-IN" w:bidi="hi-IN"/>
    </w:rPr>
  </w:style>
  <w:style w:type="character" w:customStyle="1" w:styleId="Heading1Char">
    <w:name w:val="Heading 1 Char"/>
    <w:basedOn w:val="DefaultParagraphFont"/>
    <w:link w:val="Heading1"/>
    <w:uiPriority w:val="9"/>
    <w:rsid w:val="008A7A4E"/>
    <w:rPr>
      <w:rFonts w:eastAsia="Calibri"/>
      <w:b/>
      <w:sz w:val="24"/>
      <w:szCs w:val="24"/>
    </w:rPr>
  </w:style>
  <w:style w:type="character" w:customStyle="1" w:styleId="Heading2Char">
    <w:name w:val="Heading 2 Char"/>
    <w:basedOn w:val="DefaultParagraphFont"/>
    <w:link w:val="Heading2"/>
    <w:uiPriority w:val="9"/>
    <w:rsid w:val="00FB0E5E"/>
    <w:rPr>
      <w:rFonts w:eastAsia="Calibri"/>
      <w:sz w:val="24"/>
      <w:szCs w:val="24"/>
    </w:rPr>
  </w:style>
  <w:style w:type="paragraph" w:customStyle="1" w:styleId="Default">
    <w:name w:val="Default"/>
    <w:rsid w:val="00737D43"/>
    <w:pPr>
      <w:autoSpaceDE w:val="0"/>
      <w:autoSpaceDN w:val="0"/>
      <w:adjustRightInd w:val="0"/>
    </w:pPr>
    <w:rPr>
      <w:color w:val="000000"/>
      <w:sz w:val="24"/>
      <w:szCs w:val="24"/>
    </w:rPr>
  </w:style>
  <w:style w:type="paragraph" w:styleId="BodyText2">
    <w:name w:val="Body Text 2"/>
    <w:basedOn w:val="Normal"/>
    <w:link w:val="BodyText2Char"/>
    <w:uiPriority w:val="99"/>
    <w:semiHidden/>
    <w:unhideWhenUsed/>
    <w:rsid w:val="00012A90"/>
    <w:pPr>
      <w:spacing w:after="120" w:line="480" w:lineRule="auto"/>
    </w:pPr>
    <w:rPr>
      <w:rFonts w:cs="Mangal"/>
      <w:szCs w:val="21"/>
    </w:rPr>
  </w:style>
  <w:style w:type="character" w:customStyle="1" w:styleId="BodyText2Char">
    <w:name w:val="Body Text 2 Char"/>
    <w:basedOn w:val="DefaultParagraphFont"/>
    <w:link w:val="BodyText2"/>
    <w:uiPriority w:val="99"/>
    <w:semiHidden/>
    <w:rsid w:val="00012A90"/>
    <w:rPr>
      <w:rFonts w:eastAsia="Droid Sans Fallback"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1591">
      <w:bodyDiv w:val="1"/>
      <w:marLeft w:val="0"/>
      <w:marRight w:val="0"/>
      <w:marTop w:val="0"/>
      <w:marBottom w:val="0"/>
      <w:divBdr>
        <w:top w:val="none" w:sz="0" w:space="0" w:color="auto"/>
        <w:left w:val="none" w:sz="0" w:space="0" w:color="auto"/>
        <w:bottom w:val="none" w:sz="0" w:space="0" w:color="auto"/>
        <w:right w:val="none" w:sz="0" w:space="0" w:color="auto"/>
      </w:divBdr>
    </w:div>
    <w:div w:id="31613830">
      <w:bodyDiv w:val="1"/>
      <w:marLeft w:val="0"/>
      <w:marRight w:val="0"/>
      <w:marTop w:val="0"/>
      <w:marBottom w:val="0"/>
      <w:divBdr>
        <w:top w:val="none" w:sz="0" w:space="0" w:color="auto"/>
        <w:left w:val="none" w:sz="0" w:space="0" w:color="auto"/>
        <w:bottom w:val="none" w:sz="0" w:space="0" w:color="auto"/>
        <w:right w:val="none" w:sz="0" w:space="0" w:color="auto"/>
      </w:divBdr>
    </w:div>
    <w:div w:id="65274929">
      <w:bodyDiv w:val="1"/>
      <w:marLeft w:val="0"/>
      <w:marRight w:val="0"/>
      <w:marTop w:val="0"/>
      <w:marBottom w:val="0"/>
      <w:divBdr>
        <w:top w:val="none" w:sz="0" w:space="0" w:color="auto"/>
        <w:left w:val="none" w:sz="0" w:space="0" w:color="auto"/>
        <w:bottom w:val="none" w:sz="0" w:space="0" w:color="auto"/>
        <w:right w:val="none" w:sz="0" w:space="0" w:color="auto"/>
      </w:divBdr>
    </w:div>
    <w:div w:id="150221580">
      <w:bodyDiv w:val="1"/>
      <w:marLeft w:val="0"/>
      <w:marRight w:val="0"/>
      <w:marTop w:val="0"/>
      <w:marBottom w:val="0"/>
      <w:divBdr>
        <w:top w:val="none" w:sz="0" w:space="0" w:color="auto"/>
        <w:left w:val="none" w:sz="0" w:space="0" w:color="auto"/>
        <w:bottom w:val="none" w:sz="0" w:space="0" w:color="auto"/>
        <w:right w:val="none" w:sz="0" w:space="0" w:color="auto"/>
      </w:divBdr>
    </w:div>
    <w:div w:id="222982158">
      <w:bodyDiv w:val="1"/>
      <w:marLeft w:val="0"/>
      <w:marRight w:val="0"/>
      <w:marTop w:val="0"/>
      <w:marBottom w:val="0"/>
      <w:divBdr>
        <w:top w:val="none" w:sz="0" w:space="0" w:color="auto"/>
        <w:left w:val="none" w:sz="0" w:space="0" w:color="auto"/>
        <w:bottom w:val="none" w:sz="0" w:space="0" w:color="auto"/>
        <w:right w:val="none" w:sz="0" w:space="0" w:color="auto"/>
      </w:divBdr>
    </w:div>
    <w:div w:id="279798888">
      <w:bodyDiv w:val="1"/>
      <w:marLeft w:val="0"/>
      <w:marRight w:val="0"/>
      <w:marTop w:val="0"/>
      <w:marBottom w:val="0"/>
      <w:divBdr>
        <w:top w:val="none" w:sz="0" w:space="0" w:color="auto"/>
        <w:left w:val="none" w:sz="0" w:space="0" w:color="auto"/>
        <w:bottom w:val="none" w:sz="0" w:space="0" w:color="auto"/>
        <w:right w:val="none" w:sz="0" w:space="0" w:color="auto"/>
      </w:divBdr>
    </w:div>
    <w:div w:id="294213051">
      <w:bodyDiv w:val="1"/>
      <w:marLeft w:val="0"/>
      <w:marRight w:val="0"/>
      <w:marTop w:val="0"/>
      <w:marBottom w:val="0"/>
      <w:divBdr>
        <w:top w:val="none" w:sz="0" w:space="0" w:color="auto"/>
        <w:left w:val="none" w:sz="0" w:space="0" w:color="auto"/>
        <w:bottom w:val="none" w:sz="0" w:space="0" w:color="auto"/>
        <w:right w:val="none" w:sz="0" w:space="0" w:color="auto"/>
      </w:divBdr>
    </w:div>
    <w:div w:id="443884892">
      <w:bodyDiv w:val="1"/>
      <w:marLeft w:val="0"/>
      <w:marRight w:val="0"/>
      <w:marTop w:val="0"/>
      <w:marBottom w:val="0"/>
      <w:divBdr>
        <w:top w:val="none" w:sz="0" w:space="0" w:color="auto"/>
        <w:left w:val="none" w:sz="0" w:space="0" w:color="auto"/>
        <w:bottom w:val="none" w:sz="0" w:space="0" w:color="auto"/>
        <w:right w:val="none" w:sz="0" w:space="0" w:color="auto"/>
      </w:divBdr>
    </w:div>
    <w:div w:id="513156782">
      <w:bodyDiv w:val="1"/>
      <w:marLeft w:val="0"/>
      <w:marRight w:val="0"/>
      <w:marTop w:val="0"/>
      <w:marBottom w:val="0"/>
      <w:divBdr>
        <w:top w:val="none" w:sz="0" w:space="0" w:color="auto"/>
        <w:left w:val="none" w:sz="0" w:space="0" w:color="auto"/>
        <w:bottom w:val="none" w:sz="0" w:space="0" w:color="auto"/>
        <w:right w:val="none" w:sz="0" w:space="0" w:color="auto"/>
      </w:divBdr>
    </w:div>
    <w:div w:id="543560683">
      <w:bodyDiv w:val="1"/>
      <w:marLeft w:val="0"/>
      <w:marRight w:val="0"/>
      <w:marTop w:val="0"/>
      <w:marBottom w:val="0"/>
      <w:divBdr>
        <w:top w:val="none" w:sz="0" w:space="0" w:color="auto"/>
        <w:left w:val="none" w:sz="0" w:space="0" w:color="auto"/>
        <w:bottom w:val="none" w:sz="0" w:space="0" w:color="auto"/>
        <w:right w:val="none" w:sz="0" w:space="0" w:color="auto"/>
      </w:divBdr>
    </w:div>
    <w:div w:id="629896522">
      <w:bodyDiv w:val="1"/>
      <w:marLeft w:val="0"/>
      <w:marRight w:val="0"/>
      <w:marTop w:val="0"/>
      <w:marBottom w:val="0"/>
      <w:divBdr>
        <w:top w:val="none" w:sz="0" w:space="0" w:color="auto"/>
        <w:left w:val="none" w:sz="0" w:space="0" w:color="auto"/>
        <w:bottom w:val="none" w:sz="0" w:space="0" w:color="auto"/>
        <w:right w:val="none" w:sz="0" w:space="0" w:color="auto"/>
      </w:divBdr>
    </w:div>
    <w:div w:id="804008984">
      <w:bodyDiv w:val="1"/>
      <w:marLeft w:val="0"/>
      <w:marRight w:val="0"/>
      <w:marTop w:val="0"/>
      <w:marBottom w:val="0"/>
      <w:divBdr>
        <w:top w:val="none" w:sz="0" w:space="0" w:color="auto"/>
        <w:left w:val="none" w:sz="0" w:space="0" w:color="auto"/>
        <w:bottom w:val="none" w:sz="0" w:space="0" w:color="auto"/>
        <w:right w:val="none" w:sz="0" w:space="0" w:color="auto"/>
      </w:divBdr>
    </w:div>
    <w:div w:id="843010877">
      <w:bodyDiv w:val="1"/>
      <w:marLeft w:val="0"/>
      <w:marRight w:val="0"/>
      <w:marTop w:val="0"/>
      <w:marBottom w:val="0"/>
      <w:divBdr>
        <w:top w:val="none" w:sz="0" w:space="0" w:color="auto"/>
        <w:left w:val="none" w:sz="0" w:space="0" w:color="auto"/>
        <w:bottom w:val="none" w:sz="0" w:space="0" w:color="auto"/>
        <w:right w:val="none" w:sz="0" w:space="0" w:color="auto"/>
      </w:divBdr>
    </w:div>
    <w:div w:id="866331274">
      <w:bodyDiv w:val="1"/>
      <w:marLeft w:val="0"/>
      <w:marRight w:val="0"/>
      <w:marTop w:val="0"/>
      <w:marBottom w:val="0"/>
      <w:divBdr>
        <w:top w:val="none" w:sz="0" w:space="0" w:color="auto"/>
        <w:left w:val="none" w:sz="0" w:space="0" w:color="auto"/>
        <w:bottom w:val="none" w:sz="0" w:space="0" w:color="auto"/>
        <w:right w:val="none" w:sz="0" w:space="0" w:color="auto"/>
      </w:divBdr>
    </w:div>
    <w:div w:id="903298499">
      <w:bodyDiv w:val="1"/>
      <w:marLeft w:val="0"/>
      <w:marRight w:val="0"/>
      <w:marTop w:val="0"/>
      <w:marBottom w:val="0"/>
      <w:divBdr>
        <w:top w:val="none" w:sz="0" w:space="0" w:color="auto"/>
        <w:left w:val="none" w:sz="0" w:space="0" w:color="auto"/>
        <w:bottom w:val="none" w:sz="0" w:space="0" w:color="auto"/>
        <w:right w:val="none" w:sz="0" w:space="0" w:color="auto"/>
      </w:divBdr>
    </w:div>
    <w:div w:id="963270900">
      <w:bodyDiv w:val="1"/>
      <w:marLeft w:val="0"/>
      <w:marRight w:val="0"/>
      <w:marTop w:val="0"/>
      <w:marBottom w:val="0"/>
      <w:divBdr>
        <w:top w:val="none" w:sz="0" w:space="0" w:color="auto"/>
        <w:left w:val="none" w:sz="0" w:space="0" w:color="auto"/>
        <w:bottom w:val="none" w:sz="0" w:space="0" w:color="auto"/>
        <w:right w:val="none" w:sz="0" w:space="0" w:color="auto"/>
      </w:divBdr>
    </w:div>
    <w:div w:id="1037436730">
      <w:bodyDiv w:val="1"/>
      <w:marLeft w:val="0"/>
      <w:marRight w:val="0"/>
      <w:marTop w:val="0"/>
      <w:marBottom w:val="0"/>
      <w:divBdr>
        <w:top w:val="none" w:sz="0" w:space="0" w:color="auto"/>
        <w:left w:val="none" w:sz="0" w:space="0" w:color="auto"/>
        <w:bottom w:val="none" w:sz="0" w:space="0" w:color="auto"/>
        <w:right w:val="none" w:sz="0" w:space="0" w:color="auto"/>
      </w:divBdr>
    </w:div>
    <w:div w:id="1056203689">
      <w:bodyDiv w:val="1"/>
      <w:marLeft w:val="0"/>
      <w:marRight w:val="0"/>
      <w:marTop w:val="0"/>
      <w:marBottom w:val="0"/>
      <w:divBdr>
        <w:top w:val="none" w:sz="0" w:space="0" w:color="auto"/>
        <w:left w:val="none" w:sz="0" w:space="0" w:color="auto"/>
        <w:bottom w:val="none" w:sz="0" w:space="0" w:color="auto"/>
        <w:right w:val="none" w:sz="0" w:space="0" w:color="auto"/>
      </w:divBdr>
    </w:div>
    <w:div w:id="1205168017">
      <w:bodyDiv w:val="1"/>
      <w:marLeft w:val="0"/>
      <w:marRight w:val="0"/>
      <w:marTop w:val="0"/>
      <w:marBottom w:val="0"/>
      <w:divBdr>
        <w:top w:val="none" w:sz="0" w:space="0" w:color="auto"/>
        <w:left w:val="none" w:sz="0" w:space="0" w:color="auto"/>
        <w:bottom w:val="none" w:sz="0" w:space="0" w:color="auto"/>
        <w:right w:val="none" w:sz="0" w:space="0" w:color="auto"/>
      </w:divBdr>
    </w:div>
    <w:div w:id="1208295228">
      <w:bodyDiv w:val="1"/>
      <w:marLeft w:val="0"/>
      <w:marRight w:val="0"/>
      <w:marTop w:val="0"/>
      <w:marBottom w:val="0"/>
      <w:divBdr>
        <w:top w:val="none" w:sz="0" w:space="0" w:color="auto"/>
        <w:left w:val="none" w:sz="0" w:space="0" w:color="auto"/>
        <w:bottom w:val="none" w:sz="0" w:space="0" w:color="auto"/>
        <w:right w:val="none" w:sz="0" w:space="0" w:color="auto"/>
      </w:divBdr>
    </w:div>
    <w:div w:id="1333029086">
      <w:bodyDiv w:val="1"/>
      <w:marLeft w:val="0"/>
      <w:marRight w:val="0"/>
      <w:marTop w:val="0"/>
      <w:marBottom w:val="0"/>
      <w:divBdr>
        <w:top w:val="none" w:sz="0" w:space="0" w:color="auto"/>
        <w:left w:val="none" w:sz="0" w:space="0" w:color="auto"/>
        <w:bottom w:val="none" w:sz="0" w:space="0" w:color="auto"/>
        <w:right w:val="none" w:sz="0" w:space="0" w:color="auto"/>
      </w:divBdr>
    </w:div>
    <w:div w:id="1406806811">
      <w:bodyDiv w:val="1"/>
      <w:marLeft w:val="0"/>
      <w:marRight w:val="0"/>
      <w:marTop w:val="0"/>
      <w:marBottom w:val="0"/>
      <w:divBdr>
        <w:top w:val="none" w:sz="0" w:space="0" w:color="auto"/>
        <w:left w:val="none" w:sz="0" w:space="0" w:color="auto"/>
        <w:bottom w:val="none" w:sz="0" w:space="0" w:color="auto"/>
        <w:right w:val="none" w:sz="0" w:space="0" w:color="auto"/>
      </w:divBdr>
    </w:div>
    <w:div w:id="1781100081">
      <w:bodyDiv w:val="1"/>
      <w:marLeft w:val="0"/>
      <w:marRight w:val="0"/>
      <w:marTop w:val="0"/>
      <w:marBottom w:val="0"/>
      <w:divBdr>
        <w:top w:val="none" w:sz="0" w:space="0" w:color="auto"/>
        <w:left w:val="none" w:sz="0" w:space="0" w:color="auto"/>
        <w:bottom w:val="none" w:sz="0" w:space="0" w:color="auto"/>
        <w:right w:val="none" w:sz="0" w:space="0" w:color="auto"/>
      </w:divBdr>
    </w:div>
    <w:div w:id="1936740663">
      <w:bodyDiv w:val="1"/>
      <w:marLeft w:val="0"/>
      <w:marRight w:val="0"/>
      <w:marTop w:val="0"/>
      <w:marBottom w:val="0"/>
      <w:divBdr>
        <w:top w:val="none" w:sz="0" w:space="0" w:color="auto"/>
        <w:left w:val="none" w:sz="0" w:space="0" w:color="auto"/>
        <w:bottom w:val="none" w:sz="0" w:space="0" w:color="auto"/>
        <w:right w:val="none" w:sz="0" w:space="0" w:color="auto"/>
      </w:divBdr>
    </w:div>
    <w:div w:id="2033876003">
      <w:bodyDiv w:val="1"/>
      <w:marLeft w:val="0"/>
      <w:marRight w:val="0"/>
      <w:marTop w:val="0"/>
      <w:marBottom w:val="0"/>
      <w:divBdr>
        <w:top w:val="none" w:sz="0" w:space="0" w:color="auto"/>
        <w:left w:val="none" w:sz="0" w:space="0" w:color="auto"/>
        <w:bottom w:val="none" w:sz="0" w:space="0" w:color="auto"/>
        <w:right w:val="none" w:sz="0" w:space="0" w:color="auto"/>
      </w:divBdr>
    </w:div>
    <w:div w:id="2088990091">
      <w:bodyDiv w:val="1"/>
      <w:marLeft w:val="0"/>
      <w:marRight w:val="0"/>
      <w:marTop w:val="0"/>
      <w:marBottom w:val="0"/>
      <w:divBdr>
        <w:top w:val="none" w:sz="0" w:space="0" w:color="auto"/>
        <w:left w:val="none" w:sz="0" w:space="0" w:color="auto"/>
        <w:bottom w:val="none" w:sz="0" w:space="0" w:color="auto"/>
        <w:right w:val="none" w:sz="0" w:space="0" w:color="auto"/>
      </w:divBdr>
    </w:div>
    <w:div w:id="2092500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5BC32-6378-754D-AAAA-792FA6FCD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1775</Words>
  <Characters>10118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11870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jwillig</dc:creator>
  <cp:lastModifiedBy>Microsoft Office User</cp:lastModifiedBy>
  <cp:revision>10</cp:revision>
  <cp:lastPrinted>2018-01-19T16:37:00Z</cp:lastPrinted>
  <dcterms:created xsi:type="dcterms:W3CDTF">2018-01-19T18:40:00Z</dcterms:created>
  <dcterms:modified xsi:type="dcterms:W3CDTF">2018-10-17T18:52:00Z</dcterms:modified>
</cp:coreProperties>
</file>